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821D6" w14:textId="424035ED" w:rsidR="004F0146" w:rsidRDefault="004F0146" w:rsidP="004F0146">
      <w:pPr>
        <w:rPr>
          <w:rFonts w:ascii="Arial" w:hAnsi="Arial" w:cs="Arial"/>
          <w:sz w:val="18"/>
          <w:szCs w:val="18"/>
        </w:rPr>
      </w:pPr>
      <w:bookmarkStart w:id="0" w:name="_Hlk91699034"/>
      <w:r w:rsidRPr="00807F99">
        <w:rPr>
          <w:rFonts w:asciiTheme="minorHAnsi" w:hAnsiTheme="minorHAnsi"/>
          <w:b/>
          <w:noProof/>
          <w:sz w:val="22"/>
          <w:szCs w:val="22"/>
          <w:u w:val="single"/>
        </w:rPr>
        <w:t>ALLEGATO A</w:t>
      </w:r>
      <w:r>
        <w:rPr>
          <w:rFonts w:asciiTheme="minorHAnsi" w:hAnsiTheme="minorHAnsi"/>
          <w:b/>
          <w:noProof/>
          <w:sz w:val="22"/>
          <w:szCs w:val="22"/>
          <w:u w:val="single"/>
        </w:rPr>
        <w:t>-</w:t>
      </w:r>
      <w:r w:rsidR="000E21D1">
        <w:rPr>
          <w:rFonts w:asciiTheme="minorHAnsi" w:hAnsiTheme="minorHAnsi"/>
          <w:b/>
          <w:noProof/>
          <w:sz w:val="22"/>
          <w:szCs w:val="22"/>
          <w:u w:val="single"/>
        </w:rPr>
        <w:t xml:space="preserve"> </w:t>
      </w:r>
      <w:bookmarkStart w:id="1" w:name="_GoBack"/>
      <w:bookmarkEnd w:id="1"/>
      <w:r>
        <w:rPr>
          <w:rFonts w:asciiTheme="minorHAnsi" w:hAnsiTheme="minorHAnsi"/>
          <w:b/>
          <w:noProof/>
          <w:sz w:val="22"/>
          <w:szCs w:val="22"/>
          <w:u w:val="single"/>
        </w:rPr>
        <w:t xml:space="preserve">ESPERTO </w:t>
      </w:r>
      <w:r>
        <w:rPr>
          <w:rFonts w:asciiTheme="minorHAnsi" w:hAnsiTheme="minorHAnsi"/>
          <w:noProof/>
          <w:sz w:val="22"/>
          <w:szCs w:val="22"/>
        </w:rPr>
        <w:t xml:space="preserve">                                                              </w:t>
      </w:r>
      <w:r>
        <w:rPr>
          <w:rFonts w:ascii="Arial" w:hAnsi="Arial" w:cs="Arial"/>
          <w:sz w:val="18"/>
          <w:szCs w:val="18"/>
        </w:rPr>
        <w:t>Al Dirigente Scolastico ITT GUIDO DORSO di AVELLINO</w:t>
      </w:r>
    </w:p>
    <w:p w14:paraId="2586FB3E" w14:textId="77777777" w:rsidR="004F0146" w:rsidRDefault="004F0146" w:rsidP="004F0146">
      <w:pPr>
        <w:autoSpaceDE w:val="0"/>
        <w:ind w:left="5103"/>
        <w:jc w:val="both"/>
        <w:rPr>
          <w:rFonts w:ascii="Arial" w:hAnsi="Arial" w:cs="Arial"/>
        </w:rPr>
      </w:pPr>
    </w:p>
    <w:p w14:paraId="46612D99" w14:textId="77777777" w:rsidR="004F0146" w:rsidRDefault="004F0146" w:rsidP="004F0146">
      <w:pPr>
        <w:autoSpaceDE w:val="0"/>
        <w:spacing w:line="24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Domanda di partecipazione alla selezione per il percorso formativo PN</w:t>
      </w:r>
      <w:r w:rsidRPr="00707498">
        <w:rPr>
          <w:rFonts w:ascii="Arial" w:hAnsi="Arial" w:cs="Arial"/>
          <w:b/>
          <w:sz w:val="18"/>
          <w:szCs w:val="18"/>
        </w:rPr>
        <w:t xml:space="preserve"> SCUOLA E COMPETENZE 2021-2027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14:paraId="191F29A4" w14:textId="77777777" w:rsidR="004F0146" w:rsidRDefault="004F0146" w:rsidP="004F0146">
      <w:pPr>
        <w:autoSpaceDE w:val="0"/>
        <w:spacing w:line="240" w:lineRule="atLeast"/>
        <w:jc w:val="both"/>
        <w:rPr>
          <w:rFonts w:ascii="Arial" w:hAnsi="Arial" w:cs="Arial"/>
        </w:rPr>
      </w:pPr>
    </w:p>
    <w:p w14:paraId="5B8D30FF" w14:textId="77777777" w:rsidR="004F0146" w:rsidRDefault="004F0146" w:rsidP="004F0146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Il/la sottoscritto/a_______________________________ 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_____________________ il ________________</w:t>
      </w:r>
    </w:p>
    <w:p w14:paraId="529D9E39" w14:textId="77777777" w:rsidR="004F0146" w:rsidRDefault="004F0146" w:rsidP="004F0146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|__|__|__|__|__|__|__|__|__|__|__|__|__|__|__|__|</w:t>
      </w:r>
    </w:p>
    <w:p w14:paraId="03CBC6A7" w14:textId="77777777" w:rsidR="004F0146" w:rsidRDefault="004F0146" w:rsidP="004F0146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______________________________</w:t>
      </w:r>
      <w:proofErr w:type="gramStart"/>
      <w:r>
        <w:rPr>
          <w:rFonts w:ascii="Arial" w:hAnsi="Arial" w:cs="Arial"/>
        </w:rPr>
        <w:t>_(</w:t>
      </w:r>
      <w:proofErr w:type="gramEnd"/>
      <w:r>
        <w:rPr>
          <w:rFonts w:ascii="Arial" w:hAnsi="Arial" w:cs="Arial"/>
        </w:rPr>
        <w:t>__) via_____________________________________ , n._____</w:t>
      </w:r>
    </w:p>
    <w:p w14:paraId="3B90B542" w14:textId="77777777" w:rsidR="004F0146" w:rsidRDefault="004F0146" w:rsidP="004F0146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recapito tel./</w:t>
      </w:r>
      <w:proofErr w:type="spellStart"/>
      <w:r>
        <w:rPr>
          <w:rFonts w:ascii="Arial" w:hAnsi="Arial" w:cs="Arial"/>
        </w:rPr>
        <w:t>cell</w:t>
      </w:r>
      <w:proofErr w:type="spellEnd"/>
      <w:r>
        <w:rPr>
          <w:rFonts w:ascii="Arial" w:hAnsi="Arial" w:cs="Arial"/>
        </w:rPr>
        <w:t xml:space="preserve">. ____________________________ indirizzo e-mail _____________________________________ </w:t>
      </w:r>
    </w:p>
    <w:p w14:paraId="39866E7B" w14:textId="77777777" w:rsidR="004F0146" w:rsidRDefault="004F0146" w:rsidP="004F0146">
      <w:pPr>
        <w:autoSpaceDE w:val="0"/>
        <w:spacing w:line="360" w:lineRule="auto"/>
        <w:jc w:val="both"/>
        <w:rPr>
          <w:rFonts w:ascii="Arial" w:hAnsi="Arial" w:cs="Arial"/>
        </w:rPr>
      </w:pPr>
    </w:p>
    <w:p w14:paraId="754945CA" w14:textId="77777777" w:rsidR="004F0146" w:rsidRPr="000D25AE" w:rsidRDefault="004F0146" w:rsidP="004F0146">
      <w:pPr>
        <w:pStyle w:val="Paragrafoelenco"/>
        <w:numPr>
          <w:ilvl w:val="0"/>
          <w:numId w:val="17"/>
        </w:numPr>
        <w:autoSpaceDE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4745E">
        <w:rPr>
          <w:rFonts w:ascii="Arial" w:hAnsi="Arial" w:cs="Arial"/>
          <w:sz w:val="18"/>
          <w:szCs w:val="18"/>
        </w:rPr>
        <w:t>in servizio presso _______________________</w:t>
      </w:r>
      <w:r>
        <w:rPr>
          <w:rFonts w:ascii="Arial" w:hAnsi="Arial" w:cs="Arial"/>
          <w:sz w:val="18"/>
          <w:szCs w:val="18"/>
        </w:rPr>
        <w:t>__</w:t>
      </w:r>
      <w:r w:rsidRPr="00A4745E">
        <w:rPr>
          <w:rFonts w:ascii="Arial" w:hAnsi="Arial" w:cs="Arial"/>
          <w:sz w:val="18"/>
          <w:szCs w:val="18"/>
        </w:rPr>
        <w:t>_________</w:t>
      </w:r>
      <w:r>
        <w:rPr>
          <w:rFonts w:ascii="Arial" w:hAnsi="Arial" w:cs="Arial"/>
          <w:sz w:val="18"/>
          <w:szCs w:val="18"/>
        </w:rPr>
        <w:t>___</w:t>
      </w:r>
      <w:r w:rsidRPr="00A4745E">
        <w:rPr>
          <w:rFonts w:ascii="Arial" w:hAnsi="Arial" w:cs="Arial"/>
          <w:sz w:val="18"/>
          <w:szCs w:val="18"/>
        </w:rPr>
        <w:t>__ con la qualifica di _</w:t>
      </w:r>
      <w:r>
        <w:rPr>
          <w:rFonts w:ascii="Arial" w:hAnsi="Arial" w:cs="Arial"/>
          <w:sz w:val="18"/>
          <w:szCs w:val="18"/>
        </w:rPr>
        <w:t>__</w:t>
      </w:r>
      <w:r w:rsidRPr="00A4745E">
        <w:rPr>
          <w:rFonts w:ascii="Arial" w:hAnsi="Arial" w:cs="Arial"/>
          <w:sz w:val="18"/>
          <w:szCs w:val="18"/>
        </w:rPr>
        <w:t>_______________________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14:paraId="17073FCF" w14:textId="77777777" w:rsidR="004F0146" w:rsidRPr="006B4B55" w:rsidRDefault="004F0146" w:rsidP="004F0146">
      <w:pPr>
        <w:pStyle w:val="Paragrafoelenco"/>
        <w:numPr>
          <w:ilvl w:val="0"/>
          <w:numId w:val="17"/>
        </w:numPr>
        <w:autoSpaceDE w:val="0"/>
        <w:spacing w:line="240" w:lineRule="atLeast"/>
        <w:rPr>
          <w:rFonts w:ascii="Arial" w:hAnsi="Arial" w:cs="Arial"/>
          <w:b/>
          <w:sz w:val="18"/>
          <w:szCs w:val="18"/>
        </w:rPr>
      </w:pPr>
      <w:r w:rsidRPr="00A4745E">
        <w:rPr>
          <w:rFonts w:ascii="Arial" w:hAnsi="Arial" w:cs="Arial"/>
          <w:sz w:val="18"/>
          <w:szCs w:val="18"/>
        </w:rPr>
        <w:t>lavoratore autonomo in possesso di partita IVA n. _</w:t>
      </w:r>
      <w:r>
        <w:rPr>
          <w:rFonts w:ascii="Arial" w:hAnsi="Arial" w:cs="Arial"/>
          <w:sz w:val="18"/>
          <w:szCs w:val="18"/>
        </w:rPr>
        <w:t>________</w:t>
      </w:r>
      <w:r w:rsidRPr="00A4745E">
        <w:rPr>
          <w:rFonts w:ascii="Arial" w:hAnsi="Arial" w:cs="Arial"/>
          <w:sz w:val="18"/>
          <w:szCs w:val="18"/>
        </w:rPr>
        <w:t>____________________________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C27B18F" w14:textId="77777777" w:rsidR="004F0146" w:rsidRPr="005F01B3" w:rsidRDefault="004F0146" w:rsidP="004F0146">
      <w:pPr>
        <w:pStyle w:val="Paragrafoelenco"/>
        <w:autoSpaceDE w:val="0"/>
        <w:spacing w:line="240" w:lineRule="atLeast"/>
        <w:ind w:left="720"/>
        <w:rPr>
          <w:rFonts w:ascii="Arial" w:hAnsi="Arial" w:cs="Arial"/>
          <w:b/>
          <w:sz w:val="18"/>
          <w:szCs w:val="18"/>
        </w:rPr>
      </w:pPr>
    </w:p>
    <w:p w14:paraId="69D367C1" w14:textId="77777777" w:rsidR="004F0146" w:rsidRPr="00A4745E" w:rsidRDefault="004F0146" w:rsidP="004F0146">
      <w:pPr>
        <w:pStyle w:val="Paragrafoelenco"/>
        <w:numPr>
          <w:ilvl w:val="0"/>
          <w:numId w:val="17"/>
        </w:numPr>
        <w:autoSpaceDE w:val="0"/>
        <w:spacing w:line="24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altro (specificare)</w:t>
      </w:r>
      <w:r w:rsidRPr="00A4745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___________________________________________________</w:t>
      </w:r>
      <w:r w:rsidRPr="00A4745E">
        <w:rPr>
          <w:rFonts w:ascii="Arial" w:hAnsi="Arial" w:cs="Arial"/>
          <w:sz w:val="18"/>
          <w:szCs w:val="18"/>
        </w:rPr>
        <w:t>_____________________________</w:t>
      </w:r>
    </w:p>
    <w:p w14:paraId="6E4048C7" w14:textId="77777777" w:rsidR="004F0146" w:rsidRDefault="004F0146" w:rsidP="004F0146">
      <w:pPr>
        <w:autoSpaceDE w:val="0"/>
        <w:spacing w:line="240" w:lineRule="atLeast"/>
        <w:jc w:val="center"/>
        <w:rPr>
          <w:rFonts w:ascii="Arial" w:hAnsi="Arial" w:cs="Arial"/>
          <w:b/>
          <w:sz w:val="18"/>
          <w:szCs w:val="18"/>
        </w:rPr>
      </w:pPr>
    </w:p>
    <w:p w14:paraId="3334E930" w14:textId="77777777" w:rsidR="004F0146" w:rsidRDefault="004F0146" w:rsidP="004F0146">
      <w:pPr>
        <w:autoSpaceDE w:val="0"/>
        <w:spacing w:line="240" w:lineRule="atLeas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CHIEDE</w:t>
      </w:r>
    </w:p>
    <w:p w14:paraId="0FE2A9B0" w14:textId="77777777" w:rsidR="004F0146" w:rsidRDefault="004F0146" w:rsidP="004F0146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partecipare alla selezione per l’attribuzione dell’incarico relativamente al progetto PN 2021-2027 nel seguente modulo formativo:</w:t>
      </w:r>
    </w:p>
    <w:p w14:paraId="059470D9" w14:textId="77777777" w:rsidR="004F0146" w:rsidRDefault="004F0146" w:rsidP="004F0146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</w:p>
    <w:tbl>
      <w:tblPr>
        <w:tblW w:w="8339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1"/>
        <w:gridCol w:w="2060"/>
        <w:gridCol w:w="1648"/>
      </w:tblGrid>
      <w:tr w:rsidR="004F0146" w14:paraId="7FC84AF7" w14:textId="77777777" w:rsidTr="004F0146">
        <w:trPr>
          <w:trHeight w:val="363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vAlign w:val="center"/>
            <w:hideMark/>
          </w:tcPr>
          <w:p w14:paraId="2AB9F93E" w14:textId="77777777" w:rsidR="004F0146" w:rsidRDefault="004F0146" w:rsidP="004F0146">
            <w:pPr>
              <w:suppressAutoHyphens/>
              <w:spacing w:line="240" w:lineRule="atLeast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Titolo Modulo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3B9B9325" w14:textId="77777777" w:rsidR="004F0146" w:rsidRDefault="004F0146" w:rsidP="004F0146">
            <w:pPr>
              <w:suppressAutoHyphens/>
              <w:spacing w:line="240" w:lineRule="atLeast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Ruolo di esperto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5A68C131" w14:textId="77777777" w:rsidR="004F0146" w:rsidRDefault="004F0146" w:rsidP="004F0146">
            <w:pPr>
              <w:suppressAutoHyphens/>
              <w:spacing w:line="240" w:lineRule="atLeast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  <w:t xml:space="preserve">N° di ore </w:t>
            </w:r>
          </w:p>
        </w:tc>
      </w:tr>
      <w:tr w:rsidR="004F0146" w14:paraId="3A7DAF66" w14:textId="77777777" w:rsidTr="004F0146">
        <w:trPr>
          <w:trHeight w:val="370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F0E196" w14:textId="77777777" w:rsidR="004F0146" w:rsidRPr="009B5B5E" w:rsidRDefault="004F0146" w:rsidP="004F0146">
            <w:pPr>
              <w:suppressAutoHyphens/>
              <w:spacing w:line="240" w:lineRule="atLeast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Si alzi il sipario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0B1B12" w14:textId="77777777" w:rsidR="004F0146" w:rsidRDefault="004F0146" w:rsidP="004F014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1A6ABD" w14:textId="77777777" w:rsidR="004F0146" w:rsidRDefault="004F0146" w:rsidP="004F014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30</w:t>
            </w:r>
          </w:p>
        </w:tc>
      </w:tr>
    </w:tbl>
    <w:p w14:paraId="02BEB4A0" w14:textId="77777777" w:rsidR="004F0146" w:rsidRDefault="004F0146" w:rsidP="004F0146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</w:p>
    <w:p w14:paraId="6924060F" w14:textId="77777777" w:rsidR="004F0146" w:rsidRDefault="004F0146" w:rsidP="004F0146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14:paraId="2609668A" w14:textId="77777777" w:rsidR="004F0146" w:rsidRDefault="004F0146" w:rsidP="004F0146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14:paraId="51AF74A1" w14:textId="77777777" w:rsidR="004F0146" w:rsidRDefault="004F0146" w:rsidP="004F0146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visione delle condizioni previste dal bando</w:t>
      </w:r>
    </w:p>
    <w:p w14:paraId="531A1CAE" w14:textId="77777777" w:rsidR="004F0146" w:rsidRDefault="004F0146" w:rsidP="004F0146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in godimento dei diritti politici</w:t>
      </w:r>
    </w:p>
    <w:p w14:paraId="2BCB1109" w14:textId="77777777" w:rsidR="004F0146" w:rsidRDefault="004F0146" w:rsidP="004F0146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 subito condanne penali ovvero di avere i seguenti provvedimenti penali pendenti: </w:t>
      </w:r>
    </w:p>
    <w:p w14:paraId="2859473C" w14:textId="77777777" w:rsidR="004F0146" w:rsidRDefault="004F0146" w:rsidP="004F0146">
      <w:pPr>
        <w:autoSpaceDE w:val="0"/>
        <w:spacing w:line="240" w:lineRule="atLeast"/>
        <w:ind w:firstLine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______________________________________________________________</w:t>
      </w:r>
    </w:p>
    <w:p w14:paraId="040E8EC9" w14:textId="77777777" w:rsidR="004F0146" w:rsidRDefault="004F0146" w:rsidP="004F0146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avere procedimenti penali pendenti, ovvero di avere i seguenti procedimenti penali </w:t>
      </w:r>
      <w:proofErr w:type="gramStart"/>
      <w:r>
        <w:rPr>
          <w:rFonts w:ascii="Arial" w:hAnsi="Arial" w:cs="Arial"/>
          <w:sz w:val="18"/>
          <w:szCs w:val="18"/>
        </w:rPr>
        <w:t>pendenti :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14:paraId="3D885B29" w14:textId="77777777" w:rsidR="004F0146" w:rsidRDefault="004F0146" w:rsidP="004F0146">
      <w:pPr>
        <w:autoSpaceDE w:val="0"/>
        <w:spacing w:line="240" w:lineRule="atLeast"/>
        <w:ind w:firstLine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__________________________________________________________________</w:t>
      </w:r>
    </w:p>
    <w:p w14:paraId="331DF8D4" w14:textId="77777777" w:rsidR="004F0146" w:rsidRDefault="004F0146" w:rsidP="004F0146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 a documentare puntualmente tutta l’attività svolta</w:t>
      </w:r>
    </w:p>
    <w:p w14:paraId="1FDFBB0E" w14:textId="77777777" w:rsidR="004F0146" w:rsidRDefault="004F0146" w:rsidP="004F0146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disponibile ad adattarsi al calendario definito dal Gruppo Operativo di Piano</w:t>
      </w:r>
    </w:p>
    <w:p w14:paraId="6517B9FC" w14:textId="77777777" w:rsidR="004F0146" w:rsidRDefault="004F0146" w:rsidP="004F0146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73AB4351" w14:textId="77777777" w:rsidR="007B4AA5" w:rsidRDefault="007B4AA5" w:rsidP="007B4AA5">
      <w:pPr>
        <w:pStyle w:val="Paragrafoelenco"/>
        <w:numPr>
          <w:ilvl w:val="0"/>
          <w:numId w:val="5"/>
        </w:numPr>
        <w:suppressAutoHyphens/>
        <w:autoSpaceDE w:val="0"/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di avere la competenza informatica necessaria per l’uso della piattaforma on line “Gestione progetti PON scuola”</w:t>
      </w:r>
    </w:p>
    <w:p w14:paraId="5A46F7B3" w14:textId="5D8D251B" w:rsidR="004F0146" w:rsidRDefault="004F0146" w:rsidP="007B4AA5">
      <w:pPr>
        <w:pStyle w:val="Paragrafoelenco"/>
        <w:suppressAutoHyphens/>
        <w:autoSpaceDE w:val="0"/>
        <w:spacing w:line="24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6F99713B" w14:textId="77777777" w:rsidR="004F0146" w:rsidRDefault="004F0146" w:rsidP="004F0146">
      <w:pPr>
        <w:widowControl w:val="0"/>
        <w:autoSpaceDE w:val="0"/>
        <w:spacing w:line="240" w:lineRule="atLeast"/>
        <w:ind w:left="224" w:right="-20"/>
        <w:jc w:val="both"/>
        <w:rPr>
          <w:rFonts w:ascii="Arial" w:hAnsi="Arial" w:cs="Arial"/>
        </w:rPr>
      </w:pPr>
    </w:p>
    <w:p w14:paraId="6C99D127" w14:textId="77777777" w:rsidR="004F0146" w:rsidRDefault="004F0146" w:rsidP="004F0146">
      <w:pPr>
        <w:autoSpaceDE w:val="0"/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allega alla presente </w:t>
      </w:r>
    </w:p>
    <w:p w14:paraId="63F9B496" w14:textId="77777777" w:rsidR="004F0146" w:rsidRPr="000D25AE" w:rsidRDefault="004F0146" w:rsidP="004F0146">
      <w:pPr>
        <w:widowControl w:val="0"/>
        <w:numPr>
          <w:ilvl w:val="0"/>
          <w:numId w:val="6"/>
        </w:numPr>
        <w:tabs>
          <w:tab w:val="left" w:pos="480"/>
        </w:tabs>
        <w:suppressAutoHyphens/>
        <w:autoSpaceDE w:val="0"/>
        <w:spacing w:line="240" w:lineRule="atLeast"/>
        <w:ind w:left="0" w:right="261" w:firstLine="0"/>
        <w:jc w:val="both"/>
        <w:rPr>
          <w:rFonts w:ascii="Arial" w:hAnsi="Arial" w:cs="Arial"/>
          <w:sz w:val="18"/>
          <w:szCs w:val="18"/>
        </w:rPr>
      </w:pPr>
      <w:r w:rsidRPr="000D25AE">
        <w:rPr>
          <w:rFonts w:ascii="Arial" w:hAnsi="Arial" w:cs="Arial"/>
          <w:sz w:val="18"/>
          <w:szCs w:val="18"/>
        </w:rPr>
        <w:t>Documento di identità in fotocopia; Allegato B (griglia di valutazione); Curriculum Vitae formato europeo</w:t>
      </w:r>
      <w:r>
        <w:rPr>
          <w:rFonts w:ascii="Arial" w:hAnsi="Arial" w:cs="Arial"/>
          <w:sz w:val="18"/>
          <w:szCs w:val="18"/>
        </w:rPr>
        <w:t>.</w:t>
      </w:r>
    </w:p>
    <w:p w14:paraId="7D91BC39" w14:textId="77777777" w:rsidR="004F0146" w:rsidRDefault="004F0146" w:rsidP="004F0146">
      <w:pPr>
        <w:widowControl w:val="0"/>
        <w:tabs>
          <w:tab w:val="left" w:pos="480"/>
        </w:tabs>
        <w:suppressAutoHyphens/>
        <w:autoSpaceDE w:val="0"/>
        <w:spacing w:line="240" w:lineRule="atLeast"/>
        <w:ind w:right="261"/>
        <w:jc w:val="both"/>
        <w:rPr>
          <w:rFonts w:ascii="Arial" w:hAnsi="Arial" w:cs="Arial"/>
          <w:sz w:val="18"/>
          <w:szCs w:val="18"/>
        </w:rPr>
      </w:pPr>
    </w:p>
    <w:p w14:paraId="379D478C" w14:textId="77777777" w:rsidR="004F0146" w:rsidRDefault="004F0146" w:rsidP="004F0146">
      <w:pPr>
        <w:autoSpaceDE w:val="0"/>
        <w:autoSpaceDN w:val="0"/>
        <w:adjustRightInd w:val="0"/>
        <w:spacing w:line="240" w:lineRule="atLeast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27CE9210" w14:textId="77777777" w:rsidR="004F0146" w:rsidRPr="00EE41D7" w:rsidRDefault="004F0146" w:rsidP="004F0146">
      <w:pPr>
        <w:autoSpaceDE w:val="0"/>
        <w:autoSpaceDN w:val="0"/>
        <w:adjustRightInd w:val="0"/>
        <w:spacing w:line="240" w:lineRule="atLeast"/>
        <w:mirrorIndents/>
        <w:rPr>
          <w:rFonts w:ascii="Arial" w:eastAsiaTheme="minorEastAsia" w:hAnsi="Arial" w:cs="Arial"/>
          <w:i/>
          <w:sz w:val="18"/>
          <w:szCs w:val="18"/>
        </w:rPr>
      </w:pPr>
      <w:r w:rsidRPr="00EE41D7">
        <w:rPr>
          <w:rFonts w:ascii="Arial" w:eastAsiaTheme="minorEastAsia" w:hAnsi="Arial" w:cs="Arial"/>
          <w:sz w:val="18"/>
          <w:szCs w:val="18"/>
        </w:rPr>
        <w:t xml:space="preserve">il/la sottoscritto/a, ai sensi degli art. 46 e 47 del </w:t>
      </w:r>
      <w:proofErr w:type="spellStart"/>
      <w:r w:rsidRPr="00EE41D7">
        <w:rPr>
          <w:rFonts w:ascii="Arial" w:eastAsiaTheme="minorEastAsia" w:hAnsi="Arial" w:cs="Arial"/>
          <w:sz w:val="18"/>
          <w:szCs w:val="18"/>
        </w:rPr>
        <w:t>dpr</w:t>
      </w:r>
      <w:proofErr w:type="spellEnd"/>
      <w:r w:rsidRPr="00EE41D7">
        <w:rPr>
          <w:rFonts w:ascii="Arial" w:eastAsiaTheme="minorEastAsia" w:hAnsi="Arial" w:cs="Arial"/>
          <w:sz w:val="18"/>
          <w:szCs w:val="18"/>
        </w:rPr>
        <w:t xml:space="preserve"> 28.12.2000 n. 445, consapevole della </w:t>
      </w:r>
      <w:proofErr w:type="spellStart"/>
      <w:r w:rsidRPr="00EE41D7">
        <w:rPr>
          <w:rFonts w:ascii="Arial" w:eastAsiaTheme="minorEastAsia" w:hAnsi="Arial" w:cs="Arial"/>
          <w:sz w:val="18"/>
          <w:szCs w:val="18"/>
        </w:rPr>
        <w:t>responsabilita'</w:t>
      </w:r>
      <w:proofErr w:type="spellEnd"/>
      <w:r w:rsidRPr="00EE41D7">
        <w:rPr>
          <w:rFonts w:ascii="Arial" w:eastAsiaTheme="minorEastAsia" w:hAnsi="Arial" w:cs="Arial"/>
          <w:sz w:val="18"/>
          <w:szCs w:val="18"/>
        </w:rPr>
        <w:t xml:space="preserve"> penale cui </w:t>
      </w:r>
      <w:proofErr w:type="spellStart"/>
      <w:r w:rsidRPr="00EE41D7">
        <w:rPr>
          <w:rFonts w:ascii="Arial" w:eastAsiaTheme="minorEastAsia" w:hAnsi="Arial" w:cs="Arial"/>
          <w:sz w:val="18"/>
          <w:szCs w:val="18"/>
        </w:rPr>
        <w:t>puo’</w:t>
      </w:r>
      <w:proofErr w:type="spellEnd"/>
      <w:r w:rsidRPr="00EE41D7">
        <w:rPr>
          <w:rFonts w:ascii="Arial" w:eastAsiaTheme="minorEastAsia" w:hAnsi="Arial" w:cs="Arial"/>
          <w:sz w:val="18"/>
          <w:szCs w:val="18"/>
        </w:rPr>
        <w:t xml:space="preserve"> andare incontro in caso di affermazioni mendaci ai sensi dell'art. 76 del medesimo </w:t>
      </w:r>
      <w:proofErr w:type="spellStart"/>
      <w:r w:rsidRPr="00EE41D7">
        <w:rPr>
          <w:rFonts w:ascii="Arial" w:eastAsiaTheme="minorEastAsia" w:hAnsi="Arial" w:cs="Arial"/>
          <w:sz w:val="18"/>
          <w:szCs w:val="18"/>
        </w:rPr>
        <w:t>dpr</w:t>
      </w:r>
      <w:proofErr w:type="spellEnd"/>
      <w:r w:rsidRPr="00EE41D7">
        <w:rPr>
          <w:rFonts w:ascii="Arial" w:eastAsiaTheme="minorEastAsia" w:hAnsi="Arial" w:cs="Arial"/>
          <w:sz w:val="18"/>
          <w:szCs w:val="18"/>
        </w:rPr>
        <w:t xml:space="preserve"> 445/2000 dichiara di avere la necessaria conoscenza della piattaforma PN 21/27 e di quant’altro occorrente per svolgere con correttezza tempestività’ ed efficacia i compiti inerenti alla figura professionale per la quale si partecipa ovvero di acquisirla nei tempi previsti dall’incarico</w:t>
      </w:r>
      <w:r w:rsidRPr="00EE41D7">
        <w:rPr>
          <w:rFonts w:ascii="Arial" w:eastAsiaTheme="minorEastAsia" w:hAnsi="Arial" w:cs="Arial"/>
          <w:i/>
          <w:sz w:val="18"/>
          <w:szCs w:val="18"/>
        </w:rPr>
        <w:t>.</w:t>
      </w:r>
    </w:p>
    <w:p w14:paraId="3AC63F3D" w14:textId="77777777" w:rsidR="004F0146" w:rsidRDefault="004F0146" w:rsidP="004F0146">
      <w:pPr>
        <w:autoSpaceDE w:val="0"/>
        <w:spacing w:line="240" w:lineRule="atLeast"/>
        <w:mirrorIndents/>
        <w:rPr>
          <w:rFonts w:ascii="Arial" w:eastAsiaTheme="minorEastAsia" w:hAnsi="Arial" w:cs="Arial"/>
          <w:sz w:val="18"/>
          <w:szCs w:val="18"/>
        </w:rPr>
      </w:pPr>
    </w:p>
    <w:p w14:paraId="6274CF50" w14:textId="77777777" w:rsidR="004F0146" w:rsidRDefault="004F0146" w:rsidP="004F0146">
      <w:pPr>
        <w:autoSpaceDE w:val="0"/>
        <w:spacing w:line="240" w:lineRule="atLeast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                                                       firma____________________________________________</w:t>
      </w:r>
    </w:p>
    <w:p w14:paraId="36422D32" w14:textId="77777777" w:rsidR="004F0146" w:rsidRDefault="004F0146" w:rsidP="004F0146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23CC97AE" w14:textId="31024676" w:rsidR="004F0146" w:rsidRDefault="004F0146" w:rsidP="004F0146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 ______________________________________ ai sensi della legge 196/03 e successivo GDPR679/2016, autorizza l’istituto scolastico ITT GUIDO DORSO di Avellino al trattamento dei dati contenuti nella presente autocertificazione esclusivamente nell’ambito e per i fini istituzionali della Pubblica Amministrazione.</w:t>
      </w:r>
    </w:p>
    <w:p w14:paraId="031E4C52" w14:textId="77777777" w:rsidR="00641CF3" w:rsidRDefault="00641CF3" w:rsidP="00C86D35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</w:p>
    <w:p w14:paraId="5F5975C3" w14:textId="79B72BF5" w:rsidR="00C86D35" w:rsidRDefault="00C86D35" w:rsidP="00C86D35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Data___________________                                                           firma____________________________________________</w:t>
      </w:r>
    </w:p>
    <w:bookmarkEnd w:id="0"/>
    <w:sectPr w:rsidR="00C86D35" w:rsidSect="00927E80">
      <w:footerReference w:type="even" r:id="rId8"/>
      <w:footerReference w:type="default" r:id="rId9"/>
      <w:pgSz w:w="11907" w:h="16839" w:code="9"/>
      <w:pgMar w:top="426" w:right="708" w:bottom="915" w:left="993" w:header="567" w:footer="1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71432" w14:textId="77777777" w:rsidR="00583A65" w:rsidRDefault="00583A65">
      <w:r>
        <w:separator/>
      </w:r>
    </w:p>
  </w:endnote>
  <w:endnote w:type="continuationSeparator" w:id="0">
    <w:p w14:paraId="6E12D6C9" w14:textId="77777777" w:rsidR="00583A65" w:rsidRDefault="0058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79B9F" w14:textId="28112080" w:rsidR="00583A65" w:rsidRDefault="00583A6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583A65" w:rsidRDefault="00583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1402F" w14:textId="78A05D89" w:rsidR="00583A65" w:rsidRPr="00890845" w:rsidRDefault="00583A65" w:rsidP="00890845">
    <w:pPr>
      <w:pStyle w:val="Pidipagina"/>
      <w:framePr w:w="185" w:wrap="around" w:vAnchor="text" w:hAnchor="page" w:x="10683" w:y="2070"/>
      <w:rPr>
        <w:rStyle w:val="Numeropagina"/>
        <w:rFonts w:asciiTheme="minorHAnsi" w:hAnsiTheme="minorHAnsi" w:cstheme="minorHAnsi"/>
        <w:sz w:val="22"/>
        <w:szCs w:val="22"/>
      </w:rPr>
    </w:pP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begin"/>
    </w:r>
    <w:r w:rsidRPr="00890845">
      <w:rPr>
        <w:rStyle w:val="Numeropagina"/>
        <w:rFonts w:asciiTheme="minorHAnsi" w:hAnsiTheme="minorHAnsi" w:cstheme="minorHAnsi"/>
        <w:sz w:val="22"/>
        <w:szCs w:val="22"/>
      </w:rPr>
      <w:instrText xml:space="preserve">PAGE  </w:instrTex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separate"/>
    </w:r>
    <w:r>
      <w:rPr>
        <w:rStyle w:val="Numeropagina"/>
        <w:rFonts w:asciiTheme="minorHAnsi" w:hAnsiTheme="minorHAnsi" w:cstheme="minorHAnsi"/>
        <w:noProof/>
        <w:sz w:val="22"/>
        <w:szCs w:val="22"/>
      </w:rPr>
      <w:t>14</w:t>
    </w:r>
    <w:r w:rsidRPr="00890845">
      <w:rPr>
        <w:rStyle w:val="Numeropagina"/>
        <w:rFonts w:asciiTheme="minorHAnsi" w:hAnsiTheme="minorHAnsi" w:cstheme="minorHAnsi"/>
        <w:sz w:val="22"/>
        <w:szCs w:val="22"/>
      </w:rPr>
      <w:fldChar w:fldCharType="end"/>
    </w:r>
  </w:p>
  <w:p w14:paraId="4A7823A4" w14:textId="7148555E" w:rsidR="00583A65" w:rsidRDefault="00583A65">
    <w:pPr>
      <w:pStyle w:val="Pidipagina"/>
    </w:pPr>
    <w:r>
      <w:rPr>
        <w:noProof/>
      </w:rPr>
      <w:drawing>
        <wp:inline distT="0" distB="0" distL="0" distR="0" wp14:anchorId="3A9F575A" wp14:editId="7909A230">
          <wp:extent cx="6422065" cy="66018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095" cy="678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029F4CC6" wp14:editId="65C8A5E7">
          <wp:extent cx="6116320" cy="754912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2490" cy="755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C4DB7" w14:textId="77777777" w:rsidR="00583A65" w:rsidRDefault="00583A65">
      <w:r>
        <w:separator/>
      </w:r>
    </w:p>
  </w:footnote>
  <w:footnote w:type="continuationSeparator" w:id="0">
    <w:p w14:paraId="3EB91460" w14:textId="77777777" w:rsidR="00583A65" w:rsidRDefault="00583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4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B0282"/>
    <w:multiLevelType w:val="hybridMultilevel"/>
    <w:tmpl w:val="B3B47040"/>
    <w:lvl w:ilvl="0" w:tplc="B8BA40CE">
      <w:start w:val="1"/>
      <w:numFmt w:val="decimal"/>
      <w:lvlText w:val="%1."/>
      <w:lvlJc w:val="left"/>
      <w:pPr>
        <w:ind w:left="6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5CA6A62">
      <w:numFmt w:val="bullet"/>
      <w:lvlText w:val="•"/>
      <w:lvlJc w:val="left"/>
      <w:pPr>
        <w:ind w:left="1607" w:hanging="360"/>
      </w:pPr>
      <w:rPr>
        <w:rFonts w:hint="default"/>
        <w:lang w:val="it-IT" w:eastAsia="en-US" w:bidi="ar-SA"/>
      </w:rPr>
    </w:lvl>
    <w:lvl w:ilvl="2" w:tplc="CDC0DDA6">
      <w:numFmt w:val="bullet"/>
      <w:lvlText w:val="•"/>
      <w:lvlJc w:val="left"/>
      <w:pPr>
        <w:ind w:left="2595" w:hanging="360"/>
      </w:pPr>
      <w:rPr>
        <w:rFonts w:hint="default"/>
        <w:lang w:val="it-IT" w:eastAsia="en-US" w:bidi="ar-SA"/>
      </w:rPr>
    </w:lvl>
    <w:lvl w:ilvl="3" w:tplc="B04C0998">
      <w:numFmt w:val="bullet"/>
      <w:lvlText w:val="•"/>
      <w:lvlJc w:val="left"/>
      <w:pPr>
        <w:ind w:left="3583" w:hanging="360"/>
      </w:pPr>
      <w:rPr>
        <w:rFonts w:hint="default"/>
        <w:lang w:val="it-IT" w:eastAsia="en-US" w:bidi="ar-SA"/>
      </w:rPr>
    </w:lvl>
    <w:lvl w:ilvl="4" w:tplc="57DC2D98">
      <w:numFmt w:val="bullet"/>
      <w:lvlText w:val="•"/>
      <w:lvlJc w:val="left"/>
      <w:pPr>
        <w:ind w:left="4571" w:hanging="360"/>
      </w:pPr>
      <w:rPr>
        <w:rFonts w:hint="default"/>
        <w:lang w:val="it-IT" w:eastAsia="en-US" w:bidi="ar-SA"/>
      </w:rPr>
    </w:lvl>
    <w:lvl w:ilvl="5" w:tplc="757EDFBE">
      <w:numFmt w:val="bullet"/>
      <w:lvlText w:val="•"/>
      <w:lvlJc w:val="left"/>
      <w:pPr>
        <w:ind w:left="5559" w:hanging="360"/>
      </w:pPr>
      <w:rPr>
        <w:rFonts w:hint="default"/>
        <w:lang w:val="it-IT" w:eastAsia="en-US" w:bidi="ar-SA"/>
      </w:rPr>
    </w:lvl>
    <w:lvl w:ilvl="6" w:tplc="326A7A1A">
      <w:numFmt w:val="bullet"/>
      <w:lvlText w:val="•"/>
      <w:lvlJc w:val="left"/>
      <w:pPr>
        <w:ind w:left="6547" w:hanging="360"/>
      </w:pPr>
      <w:rPr>
        <w:rFonts w:hint="default"/>
        <w:lang w:val="it-IT" w:eastAsia="en-US" w:bidi="ar-SA"/>
      </w:rPr>
    </w:lvl>
    <w:lvl w:ilvl="7" w:tplc="B4327A5E">
      <w:numFmt w:val="bullet"/>
      <w:lvlText w:val="•"/>
      <w:lvlJc w:val="left"/>
      <w:pPr>
        <w:ind w:left="7535" w:hanging="360"/>
      </w:pPr>
      <w:rPr>
        <w:rFonts w:hint="default"/>
        <w:lang w:val="it-IT" w:eastAsia="en-US" w:bidi="ar-SA"/>
      </w:rPr>
    </w:lvl>
    <w:lvl w:ilvl="8" w:tplc="DFDCA8FA">
      <w:numFmt w:val="bullet"/>
      <w:lvlText w:val="•"/>
      <w:lvlJc w:val="left"/>
      <w:pPr>
        <w:ind w:left="852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B01B8"/>
    <w:multiLevelType w:val="hybridMultilevel"/>
    <w:tmpl w:val="3BB645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827"/>
    <w:multiLevelType w:val="hybridMultilevel"/>
    <w:tmpl w:val="5F0CEE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5184AF1"/>
    <w:multiLevelType w:val="hybridMultilevel"/>
    <w:tmpl w:val="E3A86212"/>
    <w:lvl w:ilvl="0" w:tplc="CAA498FE">
      <w:start w:val="1"/>
      <w:numFmt w:val="lowerLetter"/>
      <w:lvlText w:val="%1)"/>
      <w:lvlJc w:val="left"/>
      <w:pPr>
        <w:ind w:left="720" w:hanging="360"/>
      </w:pPr>
      <w:rPr>
        <w:rFonts w:asciiTheme="minorHAnsi" w:eastAsia="Arial" w:hAnsiTheme="minorHAnsi" w:cs="Arial"/>
        <w:b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37F09"/>
    <w:multiLevelType w:val="hybridMultilevel"/>
    <w:tmpl w:val="8EA4A208"/>
    <w:lvl w:ilvl="0" w:tplc="960601A0">
      <w:start w:val="1"/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CFC"/>
    <w:multiLevelType w:val="hybridMultilevel"/>
    <w:tmpl w:val="4ED226BC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E01C3"/>
    <w:multiLevelType w:val="hybridMultilevel"/>
    <w:tmpl w:val="A20885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6A8"/>
    <w:multiLevelType w:val="hybridMultilevel"/>
    <w:tmpl w:val="1E5CFED4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5"/>
  </w:num>
  <w:num w:numId="4">
    <w:abstractNumId w:val="9"/>
  </w:num>
  <w:num w:numId="5">
    <w:abstractNumId w:val="2"/>
  </w:num>
  <w:num w:numId="6">
    <w:abstractNumId w:val="3"/>
  </w:num>
  <w:num w:numId="7">
    <w:abstractNumId w:val="12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5"/>
  </w:num>
  <w:num w:numId="13">
    <w:abstractNumId w:val="7"/>
  </w:num>
  <w:num w:numId="14">
    <w:abstractNumId w:val="16"/>
  </w:num>
  <w:num w:numId="15">
    <w:abstractNumId w:val="8"/>
  </w:num>
  <w:num w:numId="16">
    <w:abstractNumId w:val="11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38CC"/>
    <w:rsid w:val="0001443F"/>
    <w:rsid w:val="00016658"/>
    <w:rsid w:val="000167FA"/>
    <w:rsid w:val="00017995"/>
    <w:rsid w:val="00021708"/>
    <w:rsid w:val="00021EB3"/>
    <w:rsid w:val="0003018C"/>
    <w:rsid w:val="000309DF"/>
    <w:rsid w:val="00031C39"/>
    <w:rsid w:val="000371CE"/>
    <w:rsid w:val="00037C52"/>
    <w:rsid w:val="00037F53"/>
    <w:rsid w:val="00041A43"/>
    <w:rsid w:val="0004463F"/>
    <w:rsid w:val="00046B4A"/>
    <w:rsid w:val="00047934"/>
    <w:rsid w:val="0005084A"/>
    <w:rsid w:val="00051E72"/>
    <w:rsid w:val="000534AD"/>
    <w:rsid w:val="000539ED"/>
    <w:rsid w:val="00054FA2"/>
    <w:rsid w:val="000564C9"/>
    <w:rsid w:val="00056833"/>
    <w:rsid w:val="00060855"/>
    <w:rsid w:val="00062E4A"/>
    <w:rsid w:val="0006672A"/>
    <w:rsid w:val="000670A5"/>
    <w:rsid w:val="000736AB"/>
    <w:rsid w:val="00082918"/>
    <w:rsid w:val="00087DC5"/>
    <w:rsid w:val="0009231E"/>
    <w:rsid w:val="000927AC"/>
    <w:rsid w:val="00093495"/>
    <w:rsid w:val="000A19BA"/>
    <w:rsid w:val="000A2C09"/>
    <w:rsid w:val="000A426E"/>
    <w:rsid w:val="000A556F"/>
    <w:rsid w:val="000A6477"/>
    <w:rsid w:val="000A74CB"/>
    <w:rsid w:val="000B088A"/>
    <w:rsid w:val="000B12C5"/>
    <w:rsid w:val="000B480F"/>
    <w:rsid w:val="000B6C44"/>
    <w:rsid w:val="000C0039"/>
    <w:rsid w:val="000C02C6"/>
    <w:rsid w:val="000C1163"/>
    <w:rsid w:val="000C11ED"/>
    <w:rsid w:val="000C37FE"/>
    <w:rsid w:val="000C56C2"/>
    <w:rsid w:val="000C7368"/>
    <w:rsid w:val="000D1AFB"/>
    <w:rsid w:val="000D5BE5"/>
    <w:rsid w:val="000D5EF6"/>
    <w:rsid w:val="000D783E"/>
    <w:rsid w:val="000E0539"/>
    <w:rsid w:val="000E1E4D"/>
    <w:rsid w:val="000E21D1"/>
    <w:rsid w:val="000F0CA0"/>
    <w:rsid w:val="000F2156"/>
    <w:rsid w:val="000F2832"/>
    <w:rsid w:val="000F4D89"/>
    <w:rsid w:val="000F5E3D"/>
    <w:rsid w:val="000F5F5D"/>
    <w:rsid w:val="000F6AF5"/>
    <w:rsid w:val="000F7F3B"/>
    <w:rsid w:val="00100384"/>
    <w:rsid w:val="00100B94"/>
    <w:rsid w:val="00102333"/>
    <w:rsid w:val="00104CEA"/>
    <w:rsid w:val="00105C17"/>
    <w:rsid w:val="00112192"/>
    <w:rsid w:val="00112288"/>
    <w:rsid w:val="00112BBD"/>
    <w:rsid w:val="00113C1F"/>
    <w:rsid w:val="00114678"/>
    <w:rsid w:val="001176E7"/>
    <w:rsid w:val="001203EB"/>
    <w:rsid w:val="0012296B"/>
    <w:rsid w:val="0012335E"/>
    <w:rsid w:val="001246DB"/>
    <w:rsid w:val="00125140"/>
    <w:rsid w:val="00126F31"/>
    <w:rsid w:val="00130BD2"/>
    <w:rsid w:val="00131078"/>
    <w:rsid w:val="001335C6"/>
    <w:rsid w:val="00133C52"/>
    <w:rsid w:val="00135167"/>
    <w:rsid w:val="001352AB"/>
    <w:rsid w:val="00136854"/>
    <w:rsid w:val="00140B98"/>
    <w:rsid w:val="00140D63"/>
    <w:rsid w:val="0014390B"/>
    <w:rsid w:val="00143FC1"/>
    <w:rsid w:val="0015020E"/>
    <w:rsid w:val="001508F3"/>
    <w:rsid w:val="00154F0E"/>
    <w:rsid w:val="0015792B"/>
    <w:rsid w:val="00160EA8"/>
    <w:rsid w:val="001622AF"/>
    <w:rsid w:val="0016444B"/>
    <w:rsid w:val="00164BD8"/>
    <w:rsid w:val="00164E00"/>
    <w:rsid w:val="0016635A"/>
    <w:rsid w:val="00167C80"/>
    <w:rsid w:val="00171319"/>
    <w:rsid w:val="001730E1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E428A"/>
    <w:rsid w:val="001E7AC2"/>
    <w:rsid w:val="001F031D"/>
    <w:rsid w:val="001F16A2"/>
    <w:rsid w:val="001F207B"/>
    <w:rsid w:val="001F60F7"/>
    <w:rsid w:val="001F6C2D"/>
    <w:rsid w:val="0020016C"/>
    <w:rsid w:val="00207849"/>
    <w:rsid w:val="002103B2"/>
    <w:rsid w:val="00210607"/>
    <w:rsid w:val="00211108"/>
    <w:rsid w:val="00213B82"/>
    <w:rsid w:val="00213C1D"/>
    <w:rsid w:val="002144BA"/>
    <w:rsid w:val="00214AAE"/>
    <w:rsid w:val="0021559E"/>
    <w:rsid w:val="00222A56"/>
    <w:rsid w:val="002247FE"/>
    <w:rsid w:val="00224F89"/>
    <w:rsid w:val="00225146"/>
    <w:rsid w:val="002267C9"/>
    <w:rsid w:val="00226CB3"/>
    <w:rsid w:val="00227FE8"/>
    <w:rsid w:val="0023285D"/>
    <w:rsid w:val="00234B5C"/>
    <w:rsid w:val="00235E9E"/>
    <w:rsid w:val="00240337"/>
    <w:rsid w:val="0024391D"/>
    <w:rsid w:val="002508DC"/>
    <w:rsid w:val="0025352F"/>
    <w:rsid w:val="002539BB"/>
    <w:rsid w:val="00261B43"/>
    <w:rsid w:val="002635DB"/>
    <w:rsid w:val="0026467A"/>
    <w:rsid w:val="00265864"/>
    <w:rsid w:val="002665F8"/>
    <w:rsid w:val="0026784F"/>
    <w:rsid w:val="002708A6"/>
    <w:rsid w:val="00281A8D"/>
    <w:rsid w:val="0028213F"/>
    <w:rsid w:val="00282A21"/>
    <w:rsid w:val="00284FEA"/>
    <w:rsid w:val="00285B10"/>
    <w:rsid w:val="002860BF"/>
    <w:rsid w:val="00286C40"/>
    <w:rsid w:val="002943C2"/>
    <w:rsid w:val="00294BCE"/>
    <w:rsid w:val="002A6748"/>
    <w:rsid w:val="002B0440"/>
    <w:rsid w:val="002B0C27"/>
    <w:rsid w:val="002B206B"/>
    <w:rsid w:val="002B3171"/>
    <w:rsid w:val="002B3C85"/>
    <w:rsid w:val="002B684C"/>
    <w:rsid w:val="002C02FE"/>
    <w:rsid w:val="002C0E3E"/>
    <w:rsid w:val="002C1C92"/>
    <w:rsid w:val="002C1E86"/>
    <w:rsid w:val="002C7BDC"/>
    <w:rsid w:val="002D2897"/>
    <w:rsid w:val="002D472B"/>
    <w:rsid w:val="002D786D"/>
    <w:rsid w:val="002D7F73"/>
    <w:rsid w:val="002E1891"/>
    <w:rsid w:val="002E1AE9"/>
    <w:rsid w:val="002E5D5B"/>
    <w:rsid w:val="002E5DB6"/>
    <w:rsid w:val="002F1B34"/>
    <w:rsid w:val="002F1D32"/>
    <w:rsid w:val="002F2FA9"/>
    <w:rsid w:val="002F3605"/>
    <w:rsid w:val="002F49B3"/>
    <w:rsid w:val="002F66C4"/>
    <w:rsid w:val="00300F45"/>
    <w:rsid w:val="00301BE2"/>
    <w:rsid w:val="00302D4C"/>
    <w:rsid w:val="003031DA"/>
    <w:rsid w:val="00304B62"/>
    <w:rsid w:val="0030701D"/>
    <w:rsid w:val="00307655"/>
    <w:rsid w:val="003111F1"/>
    <w:rsid w:val="00312442"/>
    <w:rsid w:val="0031396C"/>
    <w:rsid w:val="0031456B"/>
    <w:rsid w:val="003153F7"/>
    <w:rsid w:val="00321862"/>
    <w:rsid w:val="00331098"/>
    <w:rsid w:val="00336F0F"/>
    <w:rsid w:val="003410AA"/>
    <w:rsid w:val="00345988"/>
    <w:rsid w:val="00345BC1"/>
    <w:rsid w:val="0034651C"/>
    <w:rsid w:val="00346820"/>
    <w:rsid w:val="003469AB"/>
    <w:rsid w:val="00347262"/>
    <w:rsid w:val="00351652"/>
    <w:rsid w:val="00351867"/>
    <w:rsid w:val="00353B9E"/>
    <w:rsid w:val="00355615"/>
    <w:rsid w:val="0035659B"/>
    <w:rsid w:val="00356DAF"/>
    <w:rsid w:val="0036207E"/>
    <w:rsid w:val="00363B1F"/>
    <w:rsid w:val="0036510F"/>
    <w:rsid w:val="0036522E"/>
    <w:rsid w:val="00365284"/>
    <w:rsid w:val="00367396"/>
    <w:rsid w:val="003726C9"/>
    <w:rsid w:val="00374926"/>
    <w:rsid w:val="00375C0A"/>
    <w:rsid w:val="00376169"/>
    <w:rsid w:val="00380073"/>
    <w:rsid w:val="00380B8B"/>
    <w:rsid w:val="00381E29"/>
    <w:rsid w:val="00382EC8"/>
    <w:rsid w:val="00383ADD"/>
    <w:rsid w:val="00390B5B"/>
    <w:rsid w:val="00392166"/>
    <w:rsid w:val="003923DE"/>
    <w:rsid w:val="00392E1C"/>
    <w:rsid w:val="00392ED0"/>
    <w:rsid w:val="00395933"/>
    <w:rsid w:val="00396B9E"/>
    <w:rsid w:val="003A007F"/>
    <w:rsid w:val="003A01DE"/>
    <w:rsid w:val="003A0649"/>
    <w:rsid w:val="003A1779"/>
    <w:rsid w:val="003A1F27"/>
    <w:rsid w:val="003B032C"/>
    <w:rsid w:val="003B03D0"/>
    <w:rsid w:val="003B526F"/>
    <w:rsid w:val="003B55E2"/>
    <w:rsid w:val="003B5EF0"/>
    <w:rsid w:val="003B79E2"/>
    <w:rsid w:val="003C0DE3"/>
    <w:rsid w:val="003C7B78"/>
    <w:rsid w:val="003D3EE6"/>
    <w:rsid w:val="003E076D"/>
    <w:rsid w:val="003E18F4"/>
    <w:rsid w:val="003E25E3"/>
    <w:rsid w:val="003E2DA4"/>
    <w:rsid w:val="003E2E35"/>
    <w:rsid w:val="003E4842"/>
    <w:rsid w:val="003E5C47"/>
    <w:rsid w:val="003F5439"/>
    <w:rsid w:val="004076E9"/>
    <w:rsid w:val="00410B48"/>
    <w:rsid w:val="00414813"/>
    <w:rsid w:val="0041487A"/>
    <w:rsid w:val="00414F44"/>
    <w:rsid w:val="00416DC1"/>
    <w:rsid w:val="0042043D"/>
    <w:rsid w:val="00430C48"/>
    <w:rsid w:val="0043388E"/>
    <w:rsid w:val="00433CB5"/>
    <w:rsid w:val="00435EF0"/>
    <w:rsid w:val="0044224C"/>
    <w:rsid w:val="00443639"/>
    <w:rsid w:val="00446355"/>
    <w:rsid w:val="00446A3E"/>
    <w:rsid w:val="00446E61"/>
    <w:rsid w:val="0044774A"/>
    <w:rsid w:val="00453463"/>
    <w:rsid w:val="004563DD"/>
    <w:rsid w:val="00460B7D"/>
    <w:rsid w:val="00462440"/>
    <w:rsid w:val="00462A5B"/>
    <w:rsid w:val="00462AA8"/>
    <w:rsid w:val="004652D3"/>
    <w:rsid w:val="004657B2"/>
    <w:rsid w:val="00471D36"/>
    <w:rsid w:val="004722C2"/>
    <w:rsid w:val="00472685"/>
    <w:rsid w:val="00476043"/>
    <w:rsid w:val="00484CE2"/>
    <w:rsid w:val="00485D17"/>
    <w:rsid w:val="004914CB"/>
    <w:rsid w:val="00497369"/>
    <w:rsid w:val="004A5D71"/>
    <w:rsid w:val="004B6106"/>
    <w:rsid w:val="004B62EF"/>
    <w:rsid w:val="004C01A7"/>
    <w:rsid w:val="004C521A"/>
    <w:rsid w:val="004C5C59"/>
    <w:rsid w:val="004D18E3"/>
    <w:rsid w:val="004D1C0F"/>
    <w:rsid w:val="004D22F2"/>
    <w:rsid w:val="004D2A3B"/>
    <w:rsid w:val="004D318E"/>
    <w:rsid w:val="004E105E"/>
    <w:rsid w:val="004E3394"/>
    <w:rsid w:val="004E6485"/>
    <w:rsid w:val="004E6955"/>
    <w:rsid w:val="004F0146"/>
    <w:rsid w:val="004F7A83"/>
    <w:rsid w:val="00503E82"/>
    <w:rsid w:val="00504686"/>
    <w:rsid w:val="00504B83"/>
    <w:rsid w:val="00505644"/>
    <w:rsid w:val="00506056"/>
    <w:rsid w:val="00506CE1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1317"/>
    <w:rsid w:val="005314DB"/>
    <w:rsid w:val="00533CDE"/>
    <w:rsid w:val="00535EF8"/>
    <w:rsid w:val="00536C1B"/>
    <w:rsid w:val="0054332A"/>
    <w:rsid w:val="00547C3A"/>
    <w:rsid w:val="00551462"/>
    <w:rsid w:val="005528BF"/>
    <w:rsid w:val="005540B3"/>
    <w:rsid w:val="00554620"/>
    <w:rsid w:val="0055517D"/>
    <w:rsid w:val="00555FDB"/>
    <w:rsid w:val="00556BBC"/>
    <w:rsid w:val="005603E9"/>
    <w:rsid w:val="00560F4E"/>
    <w:rsid w:val="00564740"/>
    <w:rsid w:val="00565200"/>
    <w:rsid w:val="00567DE5"/>
    <w:rsid w:val="00567E59"/>
    <w:rsid w:val="005755BC"/>
    <w:rsid w:val="00576060"/>
    <w:rsid w:val="00576F0F"/>
    <w:rsid w:val="005805C3"/>
    <w:rsid w:val="00583A1F"/>
    <w:rsid w:val="00583A65"/>
    <w:rsid w:val="0058418B"/>
    <w:rsid w:val="00585647"/>
    <w:rsid w:val="00585A3D"/>
    <w:rsid w:val="00585C3D"/>
    <w:rsid w:val="00591025"/>
    <w:rsid w:val="00591CC1"/>
    <w:rsid w:val="00597920"/>
    <w:rsid w:val="005A7F30"/>
    <w:rsid w:val="005B2B38"/>
    <w:rsid w:val="005B65B5"/>
    <w:rsid w:val="005C77DE"/>
    <w:rsid w:val="005D52C0"/>
    <w:rsid w:val="005D6165"/>
    <w:rsid w:val="005D742D"/>
    <w:rsid w:val="005E0503"/>
    <w:rsid w:val="005E1E0C"/>
    <w:rsid w:val="005E2288"/>
    <w:rsid w:val="005E2CAA"/>
    <w:rsid w:val="005E387E"/>
    <w:rsid w:val="005E53CE"/>
    <w:rsid w:val="005E721D"/>
    <w:rsid w:val="005F5051"/>
    <w:rsid w:val="005F72D5"/>
    <w:rsid w:val="005F7C2F"/>
    <w:rsid w:val="006008A3"/>
    <w:rsid w:val="00604C2E"/>
    <w:rsid w:val="006058BB"/>
    <w:rsid w:val="00606B2E"/>
    <w:rsid w:val="00607877"/>
    <w:rsid w:val="006105EA"/>
    <w:rsid w:val="00613D2B"/>
    <w:rsid w:val="0062483F"/>
    <w:rsid w:val="00632BF9"/>
    <w:rsid w:val="00632F5C"/>
    <w:rsid w:val="00635DB3"/>
    <w:rsid w:val="006372F1"/>
    <w:rsid w:val="00637EE7"/>
    <w:rsid w:val="00641CF3"/>
    <w:rsid w:val="0064748E"/>
    <w:rsid w:val="00647912"/>
    <w:rsid w:val="0065050C"/>
    <w:rsid w:val="00651F68"/>
    <w:rsid w:val="00653B05"/>
    <w:rsid w:val="00654459"/>
    <w:rsid w:val="0065467C"/>
    <w:rsid w:val="00656B2C"/>
    <w:rsid w:val="0066271B"/>
    <w:rsid w:val="006648CD"/>
    <w:rsid w:val="0066624A"/>
    <w:rsid w:val="00673AF6"/>
    <w:rsid w:val="00674BB2"/>
    <w:rsid w:val="006761FD"/>
    <w:rsid w:val="0067699A"/>
    <w:rsid w:val="0068062A"/>
    <w:rsid w:val="00683118"/>
    <w:rsid w:val="006845A0"/>
    <w:rsid w:val="00686111"/>
    <w:rsid w:val="00690A58"/>
    <w:rsid w:val="00692070"/>
    <w:rsid w:val="00694F4D"/>
    <w:rsid w:val="006A149B"/>
    <w:rsid w:val="006A3E28"/>
    <w:rsid w:val="006A4B64"/>
    <w:rsid w:val="006A6938"/>
    <w:rsid w:val="006A73FD"/>
    <w:rsid w:val="006B0031"/>
    <w:rsid w:val="006B0653"/>
    <w:rsid w:val="006B162F"/>
    <w:rsid w:val="006B1F72"/>
    <w:rsid w:val="006B2F2A"/>
    <w:rsid w:val="006B7D8C"/>
    <w:rsid w:val="006C0DCD"/>
    <w:rsid w:val="006C1D43"/>
    <w:rsid w:val="006C1E40"/>
    <w:rsid w:val="006C761E"/>
    <w:rsid w:val="006C7F55"/>
    <w:rsid w:val="006D0045"/>
    <w:rsid w:val="006D04D6"/>
    <w:rsid w:val="006D39F3"/>
    <w:rsid w:val="006D415B"/>
    <w:rsid w:val="006D4AC3"/>
    <w:rsid w:val="006E0673"/>
    <w:rsid w:val="006E2890"/>
    <w:rsid w:val="006E28AC"/>
    <w:rsid w:val="006E6423"/>
    <w:rsid w:val="006F05B1"/>
    <w:rsid w:val="00705188"/>
    <w:rsid w:val="00706853"/>
    <w:rsid w:val="00706B15"/>
    <w:rsid w:val="00706DD4"/>
    <w:rsid w:val="00710D1C"/>
    <w:rsid w:val="007112F6"/>
    <w:rsid w:val="0071204A"/>
    <w:rsid w:val="00717756"/>
    <w:rsid w:val="00723F56"/>
    <w:rsid w:val="00723FDC"/>
    <w:rsid w:val="0072474A"/>
    <w:rsid w:val="00725408"/>
    <w:rsid w:val="00725C14"/>
    <w:rsid w:val="0072785A"/>
    <w:rsid w:val="0073078A"/>
    <w:rsid w:val="00731440"/>
    <w:rsid w:val="00733D1B"/>
    <w:rsid w:val="00736B62"/>
    <w:rsid w:val="00740439"/>
    <w:rsid w:val="0074078D"/>
    <w:rsid w:val="00740888"/>
    <w:rsid w:val="00741961"/>
    <w:rsid w:val="00741E96"/>
    <w:rsid w:val="00744993"/>
    <w:rsid w:val="0074666F"/>
    <w:rsid w:val="00746815"/>
    <w:rsid w:val="00747847"/>
    <w:rsid w:val="00747B5C"/>
    <w:rsid w:val="00750856"/>
    <w:rsid w:val="00750EBA"/>
    <w:rsid w:val="00753BB1"/>
    <w:rsid w:val="00754933"/>
    <w:rsid w:val="00755109"/>
    <w:rsid w:val="007639F5"/>
    <w:rsid w:val="007676DE"/>
    <w:rsid w:val="00767F4A"/>
    <w:rsid w:val="00770B67"/>
    <w:rsid w:val="007712CD"/>
    <w:rsid w:val="00772936"/>
    <w:rsid w:val="00775397"/>
    <w:rsid w:val="0077662D"/>
    <w:rsid w:val="00777992"/>
    <w:rsid w:val="00780CB3"/>
    <w:rsid w:val="0079013C"/>
    <w:rsid w:val="007927F5"/>
    <w:rsid w:val="00793E3D"/>
    <w:rsid w:val="00796D2C"/>
    <w:rsid w:val="007A149C"/>
    <w:rsid w:val="007A2205"/>
    <w:rsid w:val="007A3858"/>
    <w:rsid w:val="007A3EDB"/>
    <w:rsid w:val="007A793C"/>
    <w:rsid w:val="007B2BEB"/>
    <w:rsid w:val="007B4259"/>
    <w:rsid w:val="007B4AA5"/>
    <w:rsid w:val="007B4C06"/>
    <w:rsid w:val="007B59D8"/>
    <w:rsid w:val="007C4C5B"/>
    <w:rsid w:val="007C6E25"/>
    <w:rsid w:val="007D03C6"/>
    <w:rsid w:val="007D3843"/>
    <w:rsid w:val="007D39C9"/>
    <w:rsid w:val="007D74F4"/>
    <w:rsid w:val="007D7B2C"/>
    <w:rsid w:val="007D7C11"/>
    <w:rsid w:val="007D7FA4"/>
    <w:rsid w:val="007E0344"/>
    <w:rsid w:val="007E0636"/>
    <w:rsid w:val="007E2352"/>
    <w:rsid w:val="007F17F0"/>
    <w:rsid w:val="007F24B6"/>
    <w:rsid w:val="007F36FF"/>
    <w:rsid w:val="007F5DF0"/>
    <w:rsid w:val="00801BA6"/>
    <w:rsid w:val="0080210C"/>
    <w:rsid w:val="00802623"/>
    <w:rsid w:val="00804945"/>
    <w:rsid w:val="00807081"/>
    <w:rsid w:val="008073EB"/>
    <w:rsid w:val="00807F99"/>
    <w:rsid w:val="008122E8"/>
    <w:rsid w:val="0081265D"/>
    <w:rsid w:val="00813565"/>
    <w:rsid w:val="00815D29"/>
    <w:rsid w:val="00831FA2"/>
    <w:rsid w:val="00832733"/>
    <w:rsid w:val="0083680A"/>
    <w:rsid w:val="00836AD0"/>
    <w:rsid w:val="00837F4C"/>
    <w:rsid w:val="00842499"/>
    <w:rsid w:val="00842E3A"/>
    <w:rsid w:val="0084371C"/>
    <w:rsid w:val="008459E3"/>
    <w:rsid w:val="008464BF"/>
    <w:rsid w:val="0084798D"/>
    <w:rsid w:val="00847E8A"/>
    <w:rsid w:val="008514AE"/>
    <w:rsid w:val="00854281"/>
    <w:rsid w:val="00854B7C"/>
    <w:rsid w:val="008558F5"/>
    <w:rsid w:val="00860CF4"/>
    <w:rsid w:val="00861BEB"/>
    <w:rsid w:val="0086308E"/>
    <w:rsid w:val="008664A2"/>
    <w:rsid w:val="0086776E"/>
    <w:rsid w:val="00871E16"/>
    <w:rsid w:val="00874365"/>
    <w:rsid w:val="008752ED"/>
    <w:rsid w:val="0087562D"/>
    <w:rsid w:val="00875E5A"/>
    <w:rsid w:val="008768B7"/>
    <w:rsid w:val="00876BE6"/>
    <w:rsid w:val="00876F53"/>
    <w:rsid w:val="008801A0"/>
    <w:rsid w:val="008805AA"/>
    <w:rsid w:val="00881E62"/>
    <w:rsid w:val="00882E0D"/>
    <w:rsid w:val="0088310B"/>
    <w:rsid w:val="00883FF4"/>
    <w:rsid w:val="008857BF"/>
    <w:rsid w:val="00886859"/>
    <w:rsid w:val="00890845"/>
    <w:rsid w:val="008914AF"/>
    <w:rsid w:val="00897BDF"/>
    <w:rsid w:val="008A1E97"/>
    <w:rsid w:val="008A3783"/>
    <w:rsid w:val="008A459C"/>
    <w:rsid w:val="008B1FC8"/>
    <w:rsid w:val="008B37FD"/>
    <w:rsid w:val="008B4721"/>
    <w:rsid w:val="008B4B97"/>
    <w:rsid w:val="008B6767"/>
    <w:rsid w:val="008B67E9"/>
    <w:rsid w:val="008C756B"/>
    <w:rsid w:val="008D1120"/>
    <w:rsid w:val="008D1317"/>
    <w:rsid w:val="008D3F81"/>
    <w:rsid w:val="008E0DE5"/>
    <w:rsid w:val="008E5BC3"/>
    <w:rsid w:val="008E7130"/>
    <w:rsid w:val="008F28B1"/>
    <w:rsid w:val="008F3CD8"/>
    <w:rsid w:val="008F59DF"/>
    <w:rsid w:val="008F7B5F"/>
    <w:rsid w:val="0090455C"/>
    <w:rsid w:val="00906BD1"/>
    <w:rsid w:val="009105E1"/>
    <w:rsid w:val="00910ECF"/>
    <w:rsid w:val="00911DEF"/>
    <w:rsid w:val="00923596"/>
    <w:rsid w:val="009246DD"/>
    <w:rsid w:val="009275AB"/>
    <w:rsid w:val="00927E80"/>
    <w:rsid w:val="009330C7"/>
    <w:rsid w:val="0093431C"/>
    <w:rsid w:val="00935E34"/>
    <w:rsid w:val="00940636"/>
    <w:rsid w:val="00941128"/>
    <w:rsid w:val="00942D93"/>
    <w:rsid w:val="009454DE"/>
    <w:rsid w:val="009461C6"/>
    <w:rsid w:val="00947939"/>
    <w:rsid w:val="00955B20"/>
    <w:rsid w:val="00956EC5"/>
    <w:rsid w:val="00964DE6"/>
    <w:rsid w:val="0096614A"/>
    <w:rsid w:val="0096628D"/>
    <w:rsid w:val="009662B2"/>
    <w:rsid w:val="00971485"/>
    <w:rsid w:val="00977865"/>
    <w:rsid w:val="00980B3C"/>
    <w:rsid w:val="0098483C"/>
    <w:rsid w:val="00990253"/>
    <w:rsid w:val="00990DB4"/>
    <w:rsid w:val="0099166D"/>
    <w:rsid w:val="009944D6"/>
    <w:rsid w:val="009958CB"/>
    <w:rsid w:val="009A0D66"/>
    <w:rsid w:val="009A327C"/>
    <w:rsid w:val="009A4DFC"/>
    <w:rsid w:val="009B271F"/>
    <w:rsid w:val="009B2E9E"/>
    <w:rsid w:val="009B2F7D"/>
    <w:rsid w:val="009B31B2"/>
    <w:rsid w:val="009B3956"/>
    <w:rsid w:val="009B5B5E"/>
    <w:rsid w:val="009C10DD"/>
    <w:rsid w:val="009C17D3"/>
    <w:rsid w:val="009C43FA"/>
    <w:rsid w:val="009C54FA"/>
    <w:rsid w:val="009C5EB5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6C42"/>
    <w:rsid w:val="00A023CC"/>
    <w:rsid w:val="00A04A33"/>
    <w:rsid w:val="00A11795"/>
    <w:rsid w:val="00A11AC5"/>
    <w:rsid w:val="00A11CAA"/>
    <w:rsid w:val="00A11DB1"/>
    <w:rsid w:val="00A13318"/>
    <w:rsid w:val="00A15AF4"/>
    <w:rsid w:val="00A174A1"/>
    <w:rsid w:val="00A211F7"/>
    <w:rsid w:val="00A25F1B"/>
    <w:rsid w:val="00A26256"/>
    <w:rsid w:val="00A31FDE"/>
    <w:rsid w:val="00A32674"/>
    <w:rsid w:val="00A32D87"/>
    <w:rsid w:val="00A37121"/>
    <w:rsid w:val="00A403C5"/>
    <w:rsid w:val="00A41940"/>
    <w:rsid w:val="00A41BEA"/>
    <w:rsid w:val="00A431C7"/>
    <w:rsid w:val="00A44878"/>
    <w:rsid w:val="00A455B1"/>
    <w:rsid w:val="00A47AA5"/>
    <w:rsid w:val="00A51BDB"/>
    <w:rsid w:val="00A552D6"/>
    <w:rsid w:val="00A5614F"/>
    <w:rsid w:val="00A5774E"/>
    <w:rsid w:val="00A57F54"/>
    <w:rsid w:val="00A604F7"/>
    <w:rsid w:val="00A6054A"/>
    <w:rsid w:val="00A6464D"/>
    <w:rsid w:val="00A6538D"/>
    <w:rsid w:val="00A65DF8"/>
    <w:rsid w:val="00A7145B"/>
    <w:rsid w:val="00A727A8"/>
    <w:rsid w:val="00A74F4F"/>
    <w:rsid w:val="00A76733"/>
    <w:rsid w:val="00A8391F"/>
    <w:rsid w:val="00A85421"/>
    <w:rsid w:val="00A90F34"/>
    <w:rsid w:val="00A91C14"/>
    <w:rsid w:val="00A94EEE"/>
    <w:rsid w:val="00AA211A"/>
    <w:rsid w:val="00AA3384"/>
    <w:rsid w:val="00AA69EE"/>
    <w:rsid w:val="00AA6CCD"/>
    <w:rsid w:val="00AB2C1F"/>
    <w:rsid w:val="00AB3F38"/>
    <w:rsid w:val="00AB7601"/>
    <w:rsid w:val="00AB7B38"/>
    <w:rsid w:val="00AC05AE"/>
    <w:rsid w:val="00AC1CB1"/>
    <w:rsid w:val="00AC62CF"/>
    <w:rsid w:val="00AD07E7"/>
    <w:rsid w:val="00AD28CB"/>
    <w:rsid w:val="00AD3BCB"/>
    <w:rsid w:val="00AD4135"/>
    <w:rsid w:val="00AD52C6"/>
    <w:rsid w:val="00AD540E"/>
    <w:rsid w:val="00AD5F97"/>
    <w:rsid w:val="00AE235B"/>
    <w:rsid w:val="00AE2A7E"/>
    <w:rsid w:val="00AE3375"/>
    <w:rsid w:val="00AE5EA7"/>
    <w:rsid w:val="00AE6A54"/>
    <w:rsid w:val="00AE7E0A"/>
    <w:rsid w:val="00AF096F"/>
    <w:rsid w:val="00AF486F"/>
    <w:rsid w:val="00AF52DE"/>
    <w:rsid w:val="00B00B0E"/>
    <w:rsid w:val="00B037E8"/>
    <w:rsid w:val="00B03CC7"/>
    <w:rsid w:val="00B0459D"/>
    <w:rsid w:val="00B04B96"/>
    <w:rsid w:val="00B06AA9"/>
    <w:rsid w:val="00B11536"/>
    <w:rsid w:val="00B122F3"/>
    <w:rsid w:val="00B1238D"/>
    <w:rsid w:val="00B2080B"/>
    <w:rsid w:val="00B2311E"/>
    <w:rsid w:val="00B23FD6"/>
    <w:rsid w:val="00B24905"/>
    <w:rsid w:val="00B31B50"/>
    <w:rsid w:val="00B325B9"/>
    <w:rsid w:val="00B328B2"/>
    <w:rsid w:val="00B33F7A"/>
    <w:rsid w:val="00B345CD"/>
    <w:rsid w:val="00B34A40"/>
    <w:rsid w:val="00B353E9"/>
    <w:rsid w:val="00B36274"/>
    <w:rsid w:val="00B36800"/>
    <w:rsid w:val="00B419CF"/>
    <w:rsid w:val="00B51682"/>
    <w:rsid w:val="00B55D4D"/>
    <w:rsid w:val="00B671DC"/>
    <w:rsid w:val="00B706A9"/>
    <w:rsid w:val="00B723BC"/>
    <w:rsid w:val="00B7692F"/>
    <w:rsid w:val="00B77298"/>
    <w:rsid w:val="00B77A44"/>
    <w:rsid w:val="00B833F2"/>
    <w:rsid w:val="00B85955"/>
    <w:rsid w:val="00B87A3D"/>
    <w:rsid w:val="00B9087E"/>
    <w:rsid w:val="00B90CAE"/>
    <w:rsid w:val="00B90D99"/>
    <w:rsid w:val="00B915B8"/>
    <w:rsid w:val="00B92B95"/>
    <w:rsid w:val="00B96A19"/>
    <w:rsid w:val="00BA2376"/>
    <w:rsid w:val="00BA532D"/>
    <w:rsid w:val="00BB38A7"/>
    <w:rsid w:val="00BB6BE2"/>
    <w:rsid w:val="00BC0177"/>
    <w:rsid w:val="00BC02B3"/>
    <w:rsid w:val="00BC7384"/>
    <w:rsid w:val="00BD0C93"/>
    <w:rsid w:val="00BD1DD1"/>
    <w:rsid w:val="00BD1EB2"/>
    <w:rsid w:val="00BD206F"/>
    <w:rsid w:val="00BD2B76"/>
    <w:rsid w:val="00BD34AE"/>
    <w:rsid w:val="00BD5445"/>
    <w:rsid w:val="00BE3423"/>
    <w:rsid w:val="00BE52DF"/>
    <w:rsid w:val="00BE6544"/>
    <w:rsid w:val="00BE735F"/>
    <w:rsid w:val="00BF139D"/>
    <w:rsid w:val="00BF3054"/>
    <w:rsid w:val="00BF36C2"/>
    <w:rsid w:val="00BF3EFE"/>
    <w:rsid w:val="00BF4919"/>
    <w:rsid w:val="00BF4A50"/>
    <w:rsid w:val="00BF5435"/>
    <w:rsid w:val="00BF557D"/>
    <w:rsid w:val="00BF7FC3"/>
    <w:rsid w:val="00C01F45"/>
    <w:rsid w:val="00C0325F"/>
    <w:rsid w:val="00C0754E"/>
    <w:rsid w:val="00C07B27"/>
    <w:rsid w:val="00C10E03"/>
    <w:rsid w:val="00C15AA7"/>
    <w:rsid w:val="00C231BE"/>
    <w:rsid w:val="00C243CD"/>
    <w:rsid w:val="00C24770"/>
    <w:rsid w:val="00C33D57"/>
    <w:rsid w:val="00C3593E"/>
    <w:rsid w:val="00C3692A"/>
    <w:rsid w:val="00C36E12"/>
    <w:rsid w:val="00C404AE"/>
    <w:rsid w:val="00C410EF"/>
    <w:rsid w:val="00C43242"/>
    <w:rsid w:val="00C44E9A"/>
    <w:rsid w:val="00C47403"/>
    <w:rsid w:val="00C51601"/>
    <w:rsid w:val="00C52D10"/>
    <w:rsid w:val="00C52FC2"/>
    <w:rsid w:val="00C572D7"/>
    <w:rsid w:val="00C611BC"/>
    <w:rsid w:val="00C61D88"/>
    <w:rsid w:val="00C711D2"/>
    <w:rsid w:val="00C728F6"/>
    <w:rsid w:val="00C807AE"/>
    <w:rsid w:val="00C8081E"/>
    <w:rsid w:val="00C85681"/>
    <w:rsid w:val="00C86BF4"/>
    <w:rsid w:val="00C86D35"/>
    <w:rsid w:val="00C9066B"/>
    <w:rsid w:val="00C946EB"/>
    <w:rsid w:val="00C95CE7"/>
    <w:rsid w:val="00CA0382"/>
    <w:rsid w:val="00CA400E"/>
    <w:rsid w:val="00CA60C0"/>
    <w:rsid w:val="00CB5774"/>
    <w:rsid w:val="00CB5995"/>
    <w:rsid w:val="00CB5D21"/>
    <w:rsid w:val="00CC066E"/>
    <w:rsid w:val="00CC34E5"/>
    <w:rsid w:val="00CC59CE"/>
    <w:rsid w:val="00CC6D2D"/>
    <w:rsid w:val="00CC6E88"/>
    <w:rsid w:val="00CC72EB"/>
    <w:rsid w:val="00CD05C5"/>
    <w:rsid w:val="00CD4229"/>
    <w:rsid w:val="00CD6B7C"/>
    <w:rsid w:val="00CE113A"/>
    <w:rsid w:val="00CE126E"/>
    <w:rsid w:val="00CE33A7"/>
    <w:rsid w:val="00CE34C1"/>
    <w:rsid w:val="00CE4CDA"/>
    <w:rsid w:val="00CE6FDA"/>
    <w:rsid w:val="00CF00AC"/>
    <w:rsid w:val="00CF2CD9"/>
    <w:rsid w:val="00CF2DCA"/>
    <w:rsid w:val="00CF4754"/>
    <w:rsid w:val="00CF5402"/>
    <w:rsid w:val="00D02160"/>
    <w:rsid w:val="00D0520A"/>
    <w:rsid w:val="00D1518D"/>
    <w:rsid w:val="00D160E4"/>
    <w:rsid w:val="00D23FCF"/>
    <w:rsid w:val="00D2420C"/>
    <w:rsid w:val="00D259D5"/>
    <w:rsid w:val="00D26444"/>
    <w:rsid w:val="00D27646"/>
    <w:rsid w:val="00D32F51"/>
    <w:rsid w:val="00D35B91"/>
    <w:rsid w:val="00D3615C"/>
    <w:rsid w:val="00D4191E"/>
    <w:rsid w:val="00D43335"/>
    <w:rsid w:val="00D5077F"/>
    <w:rsid w:val="00D50856"/>
    <w:rsid w:val="00D51CD2"/>
    <w:rsid w:val="00D5428C"/>
    <w:rsid w:val="00D566BB"/>
    <w:rsid w:val="00D572E2"/>
    <w:rsid w:val="00D6154E"/>
    <w:rsid w:val="00D646B2"/>
    <w:rsid w:val="00D70120"/>
    <w:rsid w:val="00D70CDD"/>
    <w:rsid w:val="00D7321D"/>
    <w:rsid w:val="00D73AB4"/>
    <w:rsid w:val="00D775E8"/>
    <w:rsid w:val="00D805D4"/>
    <w:rsid w:val="00D80C9F"/>
    <w:rsid w:val="00D81C29"/>
    <w:rsid w:val="00D8202A"/>
    <w:rsid w:val="00D823C6"/>
    <w:rsid w:val="00D91878"/>
    <w:rsid w:val="00D920A3"/>
    <w:rsid w:val="00D972F6"/>
    <w:rsid w:val="00D9743E"/>
    <w:rsid w:val="00D977C5"/>
    <w:rsid w:val="00DA4A75"/>
    <w:rsid w:val="00DA7EDD"/>
    <w:rsid w:val="00DB13F1"/>
    <w:rsid w:val="00DB1AAB"/>
    <w:rsid w:val="00DB215F"/>
    <w:rsid w:val="00DB248C"/>
    <w:rsid w:val="00DB5C64"/>
    <w:rsid w:val="00DB7137"/>
    <w:rsid w:val="00DB71F1"/>
    <w:rsid w:val="00DC08C8"/>
    <w:rsid w:val="00DC09F0"/>
    <w:rsid w:val="00DC2E36"/>
    <w:rsid w:val="00DC5B09"/>
    <w:rsid w:val="00DC72C7"/>
    <w:rsid w:val="00DD1F91"/>
    <w:rsid w:val="00DD463E"/>
    <w:rsid w:val="00DD6748"/>
    <w:rsid w:val="00DD704B"/>
    <w:rsid w:val="00DE0AB9"/>
    <w:rsid w:val="00DE2294"/>
    <w:rsid w:val="00DE7661"/>
    <w:rsid w:val="00DE791F"/>
    <w:rsid w:val="00DF0084"/>
    <w:rsid w:val="00DF6E68"/>
    <w:rsid w:val="00DF7B0B"/>
    <w:rsid w:val="00E03443"/>
    <w:rsid w:val="00E0348A"/>
    <w:rsid w:val="00E0597F"/>
    <w:rsid w:val="00E05E12"/>
    <w:rsid w:val="00E06895"/>
    <w:rsid w:val="00E109EE"/>
    <w:rsid w:val="00E12CB4"/>
    <w:rsid w:val="00E14FE7"/>
    <w:rsid w:val="00E15081"/>
    <w:rsid w:val="00E171B4"/>
    <w:rsid w:val="00E247E6"/>
    <w:rsid w:val="00E3030E"/>
    <w:rsid w:val="00E323BE"/>
    <w:rsid w:val="00E333EA"/>
    <w:rsid w:val="00E34D43"/>
    <w:rsid w:val="00E37236"/>
    <w:rsid w:val="00E41D4B"/>
    <w:rsid w:val="00E455B8"/>
    <w:rsid w:val="00E5247C"/>
    <w:rsid w:val="00E533F6"/>
    <w:rsid w:val="00E61183"/>
    <w:rsid w:val="00E674BE"/>
    <w:rsid w:val="00E720B6"/>
    <w:rsid w:val="00E72B53"/>
    <w:rsid w:val="00E72F8E"/>
    <w:rsid w:val="00E73B87"/>
    <w:rsid w:val="00E73F1E"/>
    <w:rsid w:val="00E74814"/>
    <w:rsid w:val="00E748D5"/>
    <w:rsid w:val="00E75B6F"/>
    <w:rsid w:val="00E7672F"/>
    <w:rsid w:val="00E825AC"/>
    <w:rsid w:val="00E82ABC"/>
    <w:rsid w:val="00E8420A"/>
    <w:rsid w:val="00E8745B"/>
    <w:rsid w:val="00E96984"/>
    <w:rsid w:val="00EA0230"/>
    <w:rsid w:val="00EA28E1"/>
    <w:rsid w:val="00EA2DCA"/>
    <w:rsid w:val="00EA358E"/>
    <w:rsid w:val="00EA50F6"/>
    <w:rsid w:val="00EB0B8B"/>
    <w:rsid w:val="00EB2A39"/>
    <w:rsid w:val="00EB5F0B"/>
    <w:rsid w:val="00EB76B0"/>
    <w:rsid w:val="00EC0DFD"/>
    <w:rsid w:val="00EC303F"/>
    <w:rsid w:val="00EC583B"/>
    <w:rsid w:val="00EC5BD3"/>
    <w:rsid w:val="00ED03F7"/>
    <w:rsid w:val="00ED434B"/>
    <w:rsid w:val="00ED65F7"/>
    <w:rsid w:val="00EE2CF3"/>
    <w:rsid w:val="00EE5538"/>
    <w:rsid w:val="00EF4AE2"/>
    <w:rsid w:val="00EF617D"/>
    <w:rsid w:val="00F04C4F"/>
    <w:rsid w:val="00F053C0"/>
    <w:rsid w:val="00F07F9B"/>
    <w:rsid w:val="00F10A57"/>
    <w:rsid w:val="00F110B2"/>
    <w:rsid w:val="00F1445C"/>
    <w:rsid w:val="00F149EF"/>
    <w:rsid w:val="00F17A3F"/>
    <w:rsid w:val="00F2100B"/>
    <w:rsid w:val="00F21F17"/>
    <w:rsid w:val="00F22DC9"/>
    <w:rsid w:val="00F24EE5"/>
    <w:rsid w:val="00F25812"/>
    <w:rsid w:val="00F2677F"/>
    <w:rsid w:val="00F35E5A"/>
    <w:rsid w:val="00F373B9"/>
    <w:rsid w:val="00F37726"/>
    <w:rsid w:val="00F37F90"/>
    <w:rsid w:val="00F4020B"/>
    <w:rsid w:val="00F412F9"/>
    <w:rsid w:val="00F427DF"/>
    <w:rsid w:val="00F43158"/>
    <w:rsid w:val="00F43473"/>
    <w:rsid w:val="00F4509E"/>
    <w:rsid w:val="00F46C6D"/>
    <w:rsid w:val="00F52FF5"/>
    <w:rsid w:val="00F56F0C"/>
    <w:rsid w:val="00F57236"/>
    <w:rsid w:val="00F6096C"/>
    <w:rsid w:val="00F64389"/>
    <w:rsid w:val="00F645F8"/>
    <w:rsid w:val="00F7268E"/>
    <w:rsid w:val="00F75E49"/>
    <w:rsid w:val="00F76D9D"/>
    <w:rsid w:val="00F800D7"/>
    <w:rsid w:val="00F8229C"/>
    <w:rsid w:val="00F822EE"/>
    <w:rsid w:val="00F833A3"/>
    <w:rsid w:val="00F84118"/>
    <w:rsid w:val="00F8556C"/>
    <w:rsid w:val="00F91048"/>
    <w:rsid w:val="00F9157E"/>
    <w:rsid w:val="00F92A96"/>
    <w:rsid w:val="00F95EBA"/>
    <w:rsid w:val="00F97F53"/>
    <w:rsid w:val="00FA0937"/>
    <w:rsid w:val="00FA113A"/>
    <w:rsid w:val="00FA166C"/>
    <w:rsid w:val="00FA5D1E"/>
    <w:rsid w:val="00FA6381"/>
    <w:rsid w:val="00FA6860"/>
    <w:rsid w:val="00FB1989"/>
    <w:rsid w:val="00FB410D"/>
    <w:rsid w:val="00FB619F"/>
    <w:rsid w:val="00FB676F"/>
    <w:rsid w:val="00FB79E4"/>
    <w:rsid w:val="00FC0331"/>
    <w:rsid w:val="00FC095E"/>
    <w:rsid w:val="00FC2222"/>
    <w:rsid w:val="00FC46A5"/>
    <w:rsid w:val="00FC4A7C"/>
    <w:rsid w:val="00FC5839"/>
    <w:rsid w:val="00FC5A91"/>
    <w:rsid w:val="00FC678D"/>
    <w:rsid w:val="00FC6DFA"/>
    <w:rsid w:val="00FC70BB"/>
    <w:rsid w:val="00FC759B"/>
    <w:rsid w:val="00FC7FCD"/>
    <w:rsid w:val="00FD22B9"/>
    <w:rsid w:val="00FD4C5B"/>
    <w:rsid w:val="00FD59E1"/>
    <w:rsid w:val="00FD63DB"/>
    <w:rsid w:val="00FD6CF1"/>
    <w:rsid w:val="00FD7F6E"/>
    <w:rsid w:val="00FE1FB6"/>
    <w:rsid w:val="00FE5747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Grigliatabella1">
    <w:name w:val="Griglia tabella1"/>
    <w:basedOn w:val="Tabellanormale"/>
    <w:rsid w:val="00AE33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58418B"/>
    <w:pPr>
      <w:widowControl w:val="0"/>
      <w:autoSpaceDE w:val="0"/>
      <w:autoSpaceDN w:val="0"/>
      <w:ind w:left="616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418B"/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58418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Grid">
    <w:name w:val="TableGrid"/>
    <w:rsid w:val="00B723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935E34"/>
    <w:pPr>
      <w:autoSpaceDE w:val="0"/>
      <w:autoSpaceDN w:val="0"/>
      <w:adjustRightInd w:val="0"/>
    </w:pPr>
    <w:rPr>
      <w:rFonts w:ascii="Verdana" w:hAnsi="Verdana"/>
      <w:sz w:val="21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6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B7BBC-868A-4273-A8EE-FD90E01C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370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Antonio Vena</cp:lastModifiedBy>
  <cp:revision>90</cp:revision>
  <cp:lastPrinted>2024-10-30T12:10:00Z</cp:lastPrinted>
  <dcterms:created xsi:type="dcterms:W3CDTF">2024-10-24T11:08:00Z</dcterms:created>
  <dcterms:modified xsi:type="dcterms:W3CDTF">2025-01-10T13:57:00Z</dcterms:modified>
</cp:coreProperties>
</file>