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AF6E" w14:textId="3DD913BD" w:rsidR="00876BE6" w:rsidRPr="001E39EC" w:rsidRDefault="00F64389" w:rsidP="001176E7">
      <w:pPr>
        <w:rPr>
          <w:rFonts w:ascii="Calibri" w:hAnsi="Calibri" w:cs="Calibri"/>
          <w:sz w:val="22"/>
          <w:szCs w:val="22"/>
        </w:rPr>
      </w:pPr>
      <w:bookmarkStart w:id="0" w:name="_Hlk91699034"/>
      <w:r>
        <w:rPr>
          <w:rFonts w:asciiTheme="minorHAnsi" w:hAnsiTheme="minorHAnsi"/>
          <w:noProof/>
          <w:sz w:val="22"/>
          <w:szCs w:val="22"/>
        </w:rPr>
        <w:t xml:space="preserve">  </w:t>
      </w:r>
      <w:r w:rsidRPr="001E39EC">
        <w:rPr>
          <w:rFonts w:ascii="Calibri" w:hAnsi="Calibri" w:cs="Calibri"/>
          <w:noProof/>
          <w:sz w:val="22"/>
          <w:szCs w:val="22"/>
        </w:rPr>
        <w:t xml:space="preserve"> </w:t>
      </w:r>
      <w:r w:rsidR="00DD6748" w:rsidRPr="001E39EC">
        <w:rPr>
          <w:rFonts w:ascii="Calibri" w:hAnsi="Calibri" w:cs="Calibri"/>
          <w:b/>
          <w:noProof/>
          <w:sz w:val="22"/>
          <w:szCs w:val="22"/>
          <w:u w:val="single"/>
        </w:rPr>
        <w:t>ALLEGATO A</w:t>
      </w:r>
      <w:r w:rsidR="00DD6748" w:rsidRPr="001E39EC">
        <w:rPr>
          <w:rFonts w:ascii="Calibri" w:hAnsi="Calibri" w:cs="Calibri"/>
          <w:noProof/>
          <w:sz w:val="22"/>
          <w:szCs w:val="22"/>
        </w:rPr>
        <w:t xml:space="preserve"> </w:t>
      </w:r>
      <w:r w:rsidR="00B11536" w:rsidRPr="001E39EC">
        <w:rPr>
          <w:rFonts w:ascii="Calibri" w:hAnsi="Calibri" w:cs="Calibri"/>
          <w:noProof/>
          <w:sz w:val="22"/>
          <w:szCs w:val="22"/>
        </w:rPr>
        <w:t xml:space="preserve">       </w:t>
      </w:r>
      <w:r w:rsidR="00060855" w:rsidRPr="001E39EC">
        <w:rPr>
          <w:rFonts w:ascii="Calibri" w:hAnsi="Calibri" w:cs="Calibri"/>
          <w:noProof/>
          <w:sz w:val="22"/>
          <w:szCs w:val="22"/>
        </w:rPr>
        <w:t xml:space="preserve">         </w:t>
      </w:r>
      <w:r w:rsidR="00B11536" w:rsidRPr="001E39EC">
        <w:rPr>
          <w:rFonts w:ascii="Calibri" w:hAnsi="Calibri" w:cs="Calibri"/>
          <w:noProof/>
          <w:sz w:val="22"/>
          <w:szCs w:val="22"/>
        </w:rPr>
        <w:t xml:space="preserve">                </w:t>
      </w:r>
      <w:r w:rsidRPr="001E39EC">
        <w:rPr>
          <w:rFonts w:ascii="Calibri" w:hAnsi="Calibri" w:cs="Calibri"/>
          <w:noProof/>
          <w:sz w:val="22"/>
          <w:szCs w:val="22"/>
        </w:rPr>
        <w:t xml:space="preserve">                      </w:t>
      </w:r>
      <w:r w:rsidR="00807F99" w:rsidRPr="001E39EC">
        <w:rPr>
          <w:rFonts w:ascii="Calibri" w:hAnsi="Calibri" w:cs="Calibri"/>
          <w:noProof/>
          <w:sz w:val="22"/>
          <w:szCs w:val="22"/>
        </w:rPr>
        <w:t xml:space="preserve">          </w:t>
      </w:r>
      <w:r w:rsidRPr="001E39EC">
        <w:rPr>
          <w:rFonts w:ascii="Calibri" w:hAnsi="Calibri" w:cs="Calibri"/>
          <w:noProof/>
          <w:sz w:val="22"/>
          <w:szCs w:val="22"/>
        </w:rPr>
        <w:t xml:space="preserve">             </w:t>
      </w:r>
      <w:r w:rsidR="00642A3F">
        <w:rPr>
          <w:rFonts w:ascii="Calibri" w:hAnsi="Calibri" w:cs="Calibri"/>
          <w:noProof/>
          <w:sz w:val="22"/>
          <w:szCs w:val="22"/>
        </w:rPr>
        <w:t xml:space="preserve">   </w:t>
      </w:r>
      <w:r w:rsidR="00B11536" w:rsidRPr="001E39EC">
        <w:rPr>
          <w:rFonts w:ascii="Calibri" w:hAnsi="Calibri" w:cs="Calibri"/>
          <w:noProof/>
          <w:sz w:val="22"/>
          <w:szCs w:val="22"/>
        </w:rPr>
        <w:t xml:space="preserve"> </w:t>
      </w:r>
      <w:r w:rsidR="00876BE6" w:rsidRPr="001E39EC">
        <w:rPr>
          <w:rFonts w:ascii="Calibri" w:hAnsi="Calibri" w:cs="Calibri"/>
          <w:sz w:val="22"/>
          <w:szCs w:val="22"/>
        </w:rPr>
        <w:t>Al Dirigente Scolastico</w:t>
      </w:r>
      <w:r w:rsidR="009B5B5E" w:rsidRPr="001E39EC">
        <w:rPr>
          <w:rFonts w:ascii="Calibri" w:hAnsi="Calibri" w:cs="Calibri"/>
          <w:sz w:val="22"/>
          <w:szCs w:val="22"/>
        </w:rPr>
        <w:t xml:space="preserve"> ITT GUIDO DORSO di AVELLINO</w:t>
      </w:r>
    </w:p>
    <w:p w14:paraId="296AEB0D" w14:textId="77777777" w:rsidR="00876BE6" w:rsidRPr="001E39EC" w:rsidRDefault="00876BE6" w:rsidP="00876BE6">
      <w:pPr>
        <w:autoSpaceDE w:val="0"/>
        <w:ind w:left="5103"/>
        <w:jc w:val="both"/>
        <w:rPr>
          <w:rFonts w:ascii="Calibri" w:hAnsi="Calibri" w:cs="Calibri"/>
          <w:sz w:val="22"/>
          <w:szCs w:val="22"/>
        </w:rPr>
      </w:pPr>
    </w:p>
    <w:p w14:paraId="05C80E45" w14:textId="4802ED78" w:rsidR="00876BE6" w:rsidRPr="001E39EC" w:rsidRDefault="00876BE6" w:rsidP="00BD34AE">
      <w:pPr>
        <w:autoSpaceDE w:val="0"/>
        <w:spacing w:line="240" w:lineRule="atLeast"/>
        <w:rPr>
          <w:rFonts w:ascii="Calibri" w:hAnsi="Calibri" w:cs="Calibri"/>
          <w:b/>
          <w:sz w:val="22"/>
          <w:szCs w:val="22"/>
        </w:rPr>
      </w:pPr>
      <w:r w:rsidRPr="001E39EC">
        <w:rPr>
          <w:rFonts w:ascii="Calibri" w:hAnsi="Calibri" w:cs="Calibri"/>
          <w:b/>
          <w:sz w:val="22"/>
          <w:szCs w:val="22"/>
        </w:rPr>
        <w:t xml:space="preserve">Domanda di partecipazione alla selezione per il percorso formativo </w:t>
      </w:r>
      <w:r w:rsidR="00734C74" w:rsidRPr="001E39EC">
        <w:rPr>
          <w:rFonts w:ascii="Calibri" w:hAnsi="Calibri" w:cs="Calibri"/>
          <w:b/>
          <w:sz w:val="22"/>
          <w:szCs w:val="22"/>
        </w:rPr>
        <w:t>PN SCUOLA E COMPETENZE 2021-2027</w:t>
      </w:r>
      <w:r w:rsidRPr="001E39EC">
        <w:rPr>
          <w:rFonts w:ascii="Calibri" w:hAnsi="Calibri" w:cs="Calibri"/>
          <w:b/>
          <w:sz w:val="22"/>
          <w:szCs w:val="22"/>
        </w:rPr>
        <w:t xml:space="preserve"> </w:t>
      </w:r>
      <w:r w:rsidR="00ED5495" w:rsidRPr="001E39EC">
        <w:rPr>
          <w:rFonts w:ascii="Calibri" w:hAnsi="Calibri" w:cs="Calibri"/>
          <w:b/>
          <w:sz w:val="22"/>
          <w:szCs w:val="22"/>
        </w:rPr>
        <w:t>ruolo di esperto/tutor</w:t>
      </w:r>
    </w:p>
    <w:p w14:paraId="66D8178C" w14:textId="7777777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</w:p>
    <w:p w14:paraId="73401621" w14:textId="58D838FC" w:rsidR="00876BE6" w:rsidRPr="001E39EC" w:rsidRDefault="00876BE6" w:rsidP="009B5B5E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Il/la sottoscritto/a_______________________________</w:t>
      </w:r>
      <w:r w:rsidR="003D3EE6" w:rsidRPr="001E39EC">
        <w:rPr>
          <w:rFonts w:ascii="Calibri" w:hAnsi="Calibri" w:cs="Calibri"/>
          <w:sz w:val="22"/>
          <w:szCs w:val="22"/>
        </w:rPr>
        <w:t xml:space="preserve"> </w:t>
      </w:r>
      <w:r w:rsidRPr="001E39EC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1E39EC">
        <w:rPr>
          <w:rFonts w:ascii="Calibri" w:hAnsi="Calibri" w:cs="Calibri"/>
          <w:sz w:val="22"/>
          <w:szCs w:val="22"/>
        </w:rPr>
        <w:t>a</w:t>
      </w:r>
      <w:proofErr w:type="spellEnd"/>
      <w:r w:rsidRPr="001E39EC">
        <w:rPr>
          <w:rFonts w:ascii="Calibri" w:hAnsi="Calibri" w:cs="Calibri"/>
          <w:sz w:val="22"/>
          <w:szCs w:val="22"/>
        </w:rPr>
        <w:t xml:space="preserve"> _____________________ il ________________</w:t>
      </w:r>
    </w:p>
    <w:p w14:paraId="7C9DDDFB" w14:textId="0F6BEE4A" w:rsidR="00876BE6" w:rsidRPr="001E39EC" w:rsidRDefault="00876BE6" w:rsidP="009B5B5E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codice fiscale |__|__|__|__|__|__|__|__|__|__|__|__|__|__|__|__|</w:t>
      </w:r>
    </w:p>
    <w:p w14:paraId="432318ED" w14:textId="47E94720" w:rsidR="00876BE6" w:rsidRPr="001E39EC" w:rsidRDefault="00876BE6" w:rsidP="009B5B5E">
      <w:pPr>
        <w:autoSpaceDE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in servizio presso ___</w:t>
      </w:r>
      <w:r w:rsidR="0036207E" w:rsidRPr="001E39EC">
        <w:rPr>
          <w:rFonts w:ascii="Calibri" w:hAnsi="Calibri" w:cs="Calibri"/>
          <w:sz w:val="22"/>
          <w:szCs w:val="22"/>
        </w:rPr>
        <w:t>__</w:t>
      </w:r>
      <w:r w:rsidRPr="001E39EC">
        <w:rPr>
          <w:rFonts w:ascii="Calibri" w:hAnsi="Calibri" w:cs="Calibri"/>
          <w:sz w:val="22"/>
          <w:szCs w:val="22"/>
        </w:rPr>
        <w:t>_________</w:t>
      </w:r>
      <w:r w:rsidR="002F3605" w:rsidRPr="001E39EC">
        <w:rPr>
          <w:rFonts w:ascii="Calibri" w:hAnsi="Calibri" w:cs="Calibri"/>
          <w:sz w:val="22"/>
          <w:szCs w:val="22"/>
        </w:rPr>
        <w:t>__</w:t>
      </w:r>
      <w:r w:rsidRPr="001E39EC">
        <w:rPr>
          <w:rFonts w:ascii="Calibri" w:hAnsi="Calibri" w:cs="Calibri"/>
          <w:sz w:val="22"/>
          <w:szCs w:val="22"/>
        </w:rPr>
        <w:t>__________________ con la qualifica di ________________________</w:t>
      </w:r>
    </w:p>
    <w:p w14:paraId="34801C4E" w14:textId="061E863E" w:rsidR="00876BE6" w:rsidRPr="001E39EC" w:rsidRDefault="00876BE6" w:rsidP="00BD34AE">
      <w:pPr>
        <w:autoSpaceDE w:val="0"/>
        <w:spacing w:line="240" w:lineRule="atLeast"/>
        <w:jc w:val="center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b/>
          <w:sz w:val="22"/>
          <w:szCs w:val="22"/>
        </w:rPr>
        <w:t>CHIEDE</w:t>
      </w:r>
    </w:p>
    <w:p w14:paraId="31CABEDE" w14:textId="0FC3B64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partecipare alla selezione per l’attribuzione dell’incarico relativamente al progetto</w:t>
      </w:r>
      <w:r w:rsidR="00EB5F0B" w:rsidRPr="001E39EC">
        <w:rPr>
          <w:rFonts w:ascii="Calibri" w:hAnsi="Calibri" w:cs="Calibri"/>
          <w:sz w:val="22"/>
          <w:szCs w:val="22"/>
        </w:rPr>
        <w:t xml:space="preserve"> PN 2021-2027</w:t>
      </w:r>
      <w:r w:rsidRPr="001E39EC">
        <w:rPr>
          <w:rFonts w:ascii="Calibri" w:hAnsi="Calibri" w:cs="Calibri"/>
          <w:sz w:val="22"/>
          <w:szCs w:val="22"/>
        </w:rPr>
        <w:t xml:space="preserve"> nei </w:t>
      </w:r>
      <w:r w:rsidR="00EB5F0B" w:rsidRPr="001E39EC">
        <w:rPr>
          <w:rFonts w:ascii="Calibri" w:hAnsi="Calibri" w:cs="Calibri"/>
          <w:sz w:val="22"/>
          <w:szCs w:val="22"/>
        </w:rPr>
        <w:t xml:space="preserve">seguenti </w:t>
      </w:r>
      <w:r w:rsidRPr="001E39EC">
        <w:rPr>
          <w:rFonts w:ascii="Calibri" w:hAnsi="Calibri" w:cs="Calibri"/>
          <w:sz w:val="22"/>
          <w:szCs w:val="22"/>
        </w:rPr>
        <w:t>moduli</w:t>
      </w:r>
      <w:r w:rsidR="003F3EA0">
        <w:rPr>
          <w:rFonts w:ascii="Calibri" w:hAnsi="Calibri" w:cs="Calibri"/>
          <w:sz w:val="22"/>
          <w:szCs w:val="22"/>
        </w:rPr>
        <w:t xml:space="preserve"> formativi</w:t>
      </w:r>
      <w:r w:rsidRPr="001E39EC">
        <w:rPr>
          <w:rFonts w:ascii="Calibri" w:hAnsi="Calibri" w:cs="Calibri"/>
          <w:sz w:val="22"/>
          <w:szCs w:val="22"/>
        </w:rPr>
        <w:t>:</w:t>
      </w:r>
    </w:p>
    <w:p w14:paraId="0B2656AF" w14:textId="77777777" w:rsidR="00356DAF" w:rsidRPr="001E39EC" w:rsidRDefault="00356DAF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944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1"/>
        <w:gridCol w:w="1442"/>
        <w:gridCol w:w="1154"/>
        <w:gridCol w:w="1297"/>
        <w:gridCol w:w="1154"/>
        <w:gridCol w:w="1154"/>
      </w:tblGrid>
      <w:tr w:rsidR="00876BE6" w:rsidRPr="001E39EC" w14:paraId="3AACA6F0" w14:textId="77777777" w:rsidTr="00484C87">
        <w:trPr>
          <w:trHeight w:val="408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14:paraId="4A091F04" w14:textId="77777777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  <w:t>Titolo Modulo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5AF7CA85" w14:textId="0CD480BA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  <w:t xml:space="preserve">Ruolo di </w:t>
            </w:r>
            <w:r w:rsidR="008673D8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  <w:t>ESPERTO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6F2149FF" w14:textId="77777777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  <w:t>preferenza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6B20BB3D" w14:textId="0DE0C4A3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  <w:t xml:space="preserve">Ruolo di </w:t>
            </w:r>
            <w:r w:rsidR="008673D8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  <w:t>TUTOR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61BBF9E3" w14:textId="77777777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  <w:t>preferenza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036E5482" w14:textId="77777777" w:rsidR="00876BE6" w:rsidRPr="001E39EC" w:rsidRDefault="00876BE6" w:rsidP="00BD34AE">
            <w:pPr>
              <w:suppressAutoHyphens/>
              <w:spacing w:line="240" w:lineRule="atLeast"/>
              <w:jc w:val="center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1E39EC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ar-SA"/>
              </w:rPr>
              <w:t>N° di ore</w:t>
            </w:r>
          </w:p>
        </w:tc>
      </w:tr>
      <w:tr w:rsidR="00E3030E" w:rsidRPr="001E39EC" w14:paraId="1AA36C40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D295F" w14:textId="6730B329" w:rsidR="00E3030E" w:rsidRPr="001E39EC" w:rsidRDefault="00467995" w:rsidP="00E3030E">
            <w:pPr>
              <w:suppressAutoHyphens/>
              <w:spacing w:line="240" w:lineRule="atLeast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Inviati speciali</w:t>
            </w:r>
            <w:r w:rsidRPr="001E39E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78CF5F" w14:textId="77777777" w:rsidR="00E3030E" w:rsidRPr="001E39EC" w:rsidRDefault="00E3030E" w:rsidP="00E3030E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B82949" w14:textId="77777777" w:rsidR="00E3030E" w:rsidRPr="001E39EC" w:rsidRDefault="00E3030E" w:rsidP="00E3030E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8AB9" w14:textId="77777777" w:rsidR="00E3030E" w:rsidRPr="001E39EC" w:rsidRDefault="00E3030E" w:rsidP="00E3030E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D56" w14:textId="77777777" w:rsidR="00E3030E" w:rsidRPr="001E39EC" w:rsidRDefault="00E3030E" w:rsidP="00E3030E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E395" w14:textId="01EAA8C9" w:rsidR="00E3030E" w:rsidRPr="001E39EC" w:rsidRDefault="00E3030E" w:rsidP="00E3030E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E39EC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7AE33F66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13FC8C" w14:textId="2F4D412D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</w:pPr>
            <w:r w:rsidRPr="008B2C06">
              <w:rPr>
                <w:rFonts w:asciiTheme="minorHAnsi" w:hAnsiTheme="minorHAnsi" w:cstheme="minorHAnsi"/>
                <w:bCs/>
                <w:sz w:val="22"/>
                <w:szCs w:val="22"/>
              </w:rPr>
              <w:t>IL GIS come strumento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B2C06">
              <w:rPr>
                <w:rFonts w:asciiTheme="minorHAnsi" w:hAnsiTheme="minorHAnsi" w:cstheme="minorHAnsi"/>
                <w:bCs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B2C06">
              <w:rPr>
                <w:rFonts w:asciiTheme="minorHAnsi" w:hAnsiTheme="minorHAnsi" w:cstheme="minorHAnsi"/>
                <w:bCs/>
                <w:sz w:val="22"/>
                <w:szCs w:val="22"/>
              </w:rPr>
              <w:t>valorizzazione del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B2C06">
              <w:rPr>
                <w:rFonts w:asciiTheme="minorHAnsi" w:hAnsiTheme="minorHAnsi" w:cstheme="minorHAnsi"/>
                <w:bCs/>
                <w:sz w:val="22"/>
                <w:szCs w:val="22"/>
              </w:rPr>
              <w:t>territorio</w:t>
            </w:r>
            <w:r w:rsidRPr="001E39E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CC7694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DDEF0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687E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724E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ED94" w14:textId="5CE7EC52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18CAD290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DB9E2A" w14:textId="0710C509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A2195">
              <w:rPr>
                <w:rFonts w:asciiTheme="minorHAnsi" w:hAnsiTheme="minorHAnsi" w:cstheme="minorHAnsi"/>
                <w:sz w:val="22"/>
                <w:szCs w:val="22"/>
              </w:rPr>
              <w:t>Biolife</w:t>
            </w:r>
            <w:proofErr w:type="spellEnd"/>
            <w:r w:rsidRPr="00AA2195">
              <w:rPr>
                <w:rFonts w:asciiTheme="minorHAnsi" w:hAnsiTheme="minorHAnsi" w:cstheme="minorHAnsi"/>
                <w:sz w:val="22"/>
                <w:szCs w:val="22"/>
              </w:rPr>
              <w:t>: scienze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2195">
              <w:rPr>
                <w:rFonts w:asciiTheme="minorHAnsi" w:hAnsiTheme="minorHAnsi" w:cstheme="minorHAnsi"/>
                <w:sz w:val="22"/>
                <w:szCs w:val="22"/>
              </w:rPr>
              <w:t>biotecnologie per la salute</w:t>
            </w:r>
            <w:r w:rsidRPr="00E46E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4F6855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624BC3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4B3D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1D01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91E5" w14:textId="4861EE2A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0F8BD780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4902A" w14:textId="35249A33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Physics Box</w:t>
            </w:r>
            <w:r w:rsidRPr="00E46E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BB5194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58F0E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E255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8CFB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234" w14:textId="6FFA9C11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3440C742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F8DFF6" w14:textId="7DA30378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Quando si dice è una questione di chimica</w:t>
            </w:r>
            <w:r w:rsidRPr="00E46E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48EF8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DDBF8C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36A6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6182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A4F4" w14:textId="7C423E12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2CFEF04D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CE6A72" w14:textId="470BB2EF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Intelligenza Artificiale: ergo sum e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think</w:t>
            </w:r>
            <w:proofErr w:type="spellEnd"/>
            <w:r w:rsidRPr="00E46E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D67658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7137E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96A0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4766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F4A4" w14:textId="14542929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  <w:tr w:rsidR="0046318C" w:rsidRPr="001E39EC" w14:paraId="28CDB70C" w14:textId="77777777" w:rsidTr="00484C87">
        <w:trPr>
          <w:trHeight w:val="414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C102D" w14:textId="6BC87D1D" w:rsidR="0046318C" w:rsidRPr="001E39EC" w:rsidRDefault="0046318C" w:rsidP="0046318C">
            <w:pPr>
              <w:suppressAutoHyphens/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A.A.A. Machine Learning</w:t>
            </w:r>
            <w:r w:rsidRPr="00E46E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F53E13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5B53CA" w14:textId="77777777" w:rsidR="0046318C" w:rsidRPr="001E39EC" w:rsidRDefault="0046318C" w:rsidP="0046318C">
            <w:pPr>
              <w:spacing w:line="24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F7A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7ECB" w14:textId="77777777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29C7" w14:textId="7BBBBDAB" w:rsidR="0046318C" w:rsidRPr="001E39EC" w:rsidRDefault="0046318C" w:rsidP="0046318C">
            <w:pPr>
              <w:spacing w:line="24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83203">
              <w:rPr>
                <w:rFonts w:ascii="Calibri" w:hAnsi="Calibri" w:cs="Calibri"/>
                <w:i/>
                <w:sz w:val="22"/>
                <w:szCs w:val="22"/>
              </w:rPr>
              <w:t>30</w:t>
            </w:r>
          </w:p>
        </w:tc>
      </w:tr>
    </w:tbl>
    <w:p w14:paraId="35803FF6" w14:textId="7777777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</w:p>
    <w:p w14:paraId="14227D83" w14:textId="51258A56" w:rsidR="00876BE6" w:rsidRPr="001E39EC" w:rsidRDefault="00876BE6" w:rsidP="00BD34AE">
      <w:pPr>
        <w:autoSpaceDE w:val="0"/>
        <w:spacing w:line="240" w:lineRule="atLeast"/>
        <w:jc w:val="center"/>
        <w:rPr>
          <w:rFonts w:ascii="Calibri" w:hAnsi="Calibri" w:cs="Calibri"/>
          <w:b/>
          <w:i/>
          <w:sz w:val="22"/>
          <w:szCs w:val="22"/>
          <w:u w:val="single"/>
        </w:rPr>
      </w:pPr>
      <w:r w:rsidRPr="001E39EC">
        <w:rPr>
          <w:rFonts w:ascii="Calibri" w:hAnsi="Calibri" w:cs="Calibri"/>
          <w:b/>
          <w:i/>
          <w:sz w:val="22"/>
          <w:szCs w:val="22"/>
          <w:u w:val="single"/>
        </w:rPr>
        <w:t xml:space="preserve"> (N.B.: BARRARE LA CASELLA DI SCELTA PER IL RUOLO O I RUOLI A CUI SI VUOLE PARTECIPARE INSERIRE IL NUMERO DI PREFERENZA NELL’APPOSITA CASELLA</w:t>
      </w:r>
    </w:p>
    <w:p w14:paraId="0A35C676" w14:textId="7777777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</w:p>
    <w:p w14:paraId="4C0B555D" w14:textId="7777777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  <w:lang w:eastAsia="ar-SA"/>
        </w:rPr>
      </w:pPr>
      <w:r w:rsidRPr="001E39EC">
        <w:rPr>
          <w:rFonts w:ascii="Calibri" w:hAnsi="Calibri" w:cs="Calibri"/>
          <w:sz w:val="22"/>
          <w:szCs w:val="22"/>
        </w:rPr>
        <w:t>A tal fine, consapevole della responsabilità penale e della decadenza da eventuali benefici acquisiti</w:t>
      </w:r>
    </w:p>
    <w:p w14:paraId="69D6A8F9" w14:textId="77777777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 xml:space="preserve">nel caso di dichiarazioni mendaci, </w:t>
      </w:r>
      <w:r w:rsidRPr="001E39EC">
        <w:rPr>
          <w:rFonts w:ascii="Calibri" w:hAnsi="Calibri" w:cs="Calibri"/>
          <w:b/>
          <w:sz w:val="22"/>
          <w:szCs w:val="22"/>
        </w:rPr>
        <w:t>dichiara</w:t>
      </w:r>
      <w:r w:rsidRPr="001E39EC">
        <w:rPr>
          <w:rFonts w:ascii="Calibri" w:hAnsi="Calibri" w:cs="Calibri"/>
          <w:sz w:val="22"/>
          <w:szCs w:val="22"/>
        </w:rPr>
        <w:t xml:space="preserve"> sotto la propria responsabilità quanto segue:</w:t>
      </w:r>
    </w:p>
    <w:p w14:paraId="6B1D50A4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aver preso visione delle condizioni previste dal bando</w:t>
      </w:r>
    </w:p>
    <w:p w14:paraId="5EAB8AE7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essere in godimento dei diritti politici</w:t>
      </w:r>
    </w:p>
    <w:p w14:paraId="75FCAC56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 xml:space="preserve">di non aver subito condanne penali ovvero di avere i seguenti provvedimenti penali pendenti: </w:t>
      </w:r>
    </w:p>
    <w:p w14:paraId="796C5913" w14:textId="77777777" w:rsidR="00876BE6" w:rsidRPr="001E39EC" w:rsidRDefault="00876BE6" w:rsidP="00BD34AE">
      <w:pPr>
        <w:autoSpaceDE w:val="0"/>
        <w:spacing w:line="240" w:lineRule="atLeast"/>
        <w:ind w:firstLine="360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______________________________________________________________</w:t>
      </w:r>
    </w:p>
    <w:p w14:paraId="4CA2153A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 xml:space="preserve">di non avere procedimenti penali pendenti, ovvero di avere i seguenti procedimenti penali </w:t>
      </w:r>
      <w:proofErr w:type="gramStart"/>
      <w:r w:rsidRPr="001E39EC">
        <w:rPr>
          <w:rFonts w:ascii="Calibri" w:hAnsi="Calibri" w:cs="Calibri"/>
          <w:sz w:val="22"/>
          <w:szCs w:val="22"/>
        </w:rPr>
        <w:t>pendenti :</w:t>
      </w:r>
      <w:proofErr w:type="gramEnd"/>
      <w:r w:rsidRPr="001E39EC">
        <w:rPr>
          <w:rFonts w:ascii="Calibri" w:hAnsi="Calibri" w:cs="Calibri"/>
          <w:sz w:val="22"/>
          <w:szCs w:val="22"/>
        </w:rPr>
        <w:t xml:space="preserve"> </w:t>
      </w:r>
    </w:p>
    <w:p w14:paraId="01153E7F" w14:textId="77777777" w:rsidR="00876BE6" w:rsidRPr="001E39EC" w:rsidRDefault="00876BE6" w:rsidP="00BD34AE">
      <w:pPr>
        <w:autoSpaceDE w:val="0"/>
        <w:spacing w:line="240" w:lineRule="atLeast"/>
        <w:ind w:firstLine="360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__________________________________________________________________</w:t>
      </w:r>
    </w:p>
    <w:p w14:paraId="270B3B3F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impegnarsi a documentare puntualmente tutta l’attività svolta</w:t>
      </w:r>
    </w:p>
    <w:p w14:paraId="74ECA0B3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essere disponibile ad adattarsi al calendario definito dal Gruppo Operativo di Piano</w:t>
      </w:r>
    </w:p>
    <w:p w14:paraId="34DDDCF1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non essere in alcuna delle condizioni di incompatibilità con l’incarico previsti dalla norma vigente</w:t>
      </w:r>
    </w:p>
    <w:p w14:paraId="3E71C69E" w14:textId="77777777" w:rsidR="00876BE6" w:rsidRPr="001E39EC" w:rsidRDefault="00876BE6" w:rsidP="00BD34AE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di avere la competenza informatica l’uso della piattaforma on line “Gestione progetti PON scuola”</w:t>
      </w:r>
    </w:p>
    <w:p w14:paraId="31007EB1" w14:textId="7FB7BC7A" w:rsidR="00876BE6" w:rsidRPr="001E39EC" w:rsidRDefault="00876BE6" w:rsidP="00BD34AE">
      <w:pPr>
        <w:autoSpaceDE w:val="0"/>
        <w:spacing w:line="240" w:lineRule="atLeast"/>
        <w:jc w:val="both"/>
        <w:rPr>
          <w:rFonts w:ascii="Calibri" w:hAnsi="Calibri" w:cs="Calibri"/>
          <w:sz w:val="22"/>
          <w:szCs w:val="22"/>
        </w:rPr>
      </w:pPr>
      <w:bookmarkStart w:id="1" w:name="_GoBack"/>
      <w:bookmarkEnd w:id="1"/>
      <w:r w:rsidRPr="001E39EC">
        <w:rPr>
          <w:rFonts w:ascii="Calibri" w:hAnsi="Calibri" w:cs="Calibri"/>
          <w:sz w:val="22"/>
          <w:szCs w:val="22"/>
        </w:rPr>
        <w:t xml:space="preserve">Si allega alla presente </w:t>
      </w:r>
    </w:p>
    <w:p w14:paraId="018741DB" w14:textId="1960DEC4" w:rsidR="00876BE6" w:rsidRPr="001E39EC" w:rsidRDefault="00876BE6" w:rsidP="00F84118">
      <w:pPr>
        <w:widowControl w:val="0"/>
        <w:numPr>
          <w:ilvl w:val="0"/>
          <w:numId w:val="6"/>
        </w:numPr>
        <w:tabs>
          <w:tab w:val="left" w:pos="480"/>
        </w:tabs>
        <w:suppressAutoHyphens/>
        <w:autoSpaceDE w:val="0"/>
        <w:spacing w:line="240" w:lineRule="atLeast"/>
        <w:ind w:left="0" w:right="261" w:firstLine="0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Documento di identità in fotocopia</w:t>
      </w:r>
      <w:r w:rsidR="00940636" w:rsidRPr="001E39EC">
        <w:rPr>
          <w:rFonts w:ascii="Calibri" w:hAnsi="Calibri" w:cs="Calibri"/>
          <w:sz w:val="22"/>
          <w:szCs w:val="22"/>
        </w:rPr>
        <w:t xml:space="preserve">; </w:t>
      </w:r>
      <w:r w:rsidRPr="001E39EC">
        <w:rPr>
          <w:rFonts w:ascii="Calibri" w:hAnsi="Calibri" w:cs="Calibri"/>
          <w:sz w:val="22"/>
          <w:szCs w:val="22"/>
        </w:rPr>
        <w:t xml:space="preserve">Allegato B (griglia di </w:t>
      </w:r>
      <w:r w:rsidR="00940636" w:rsidRPr="001E39EC">
        <w:rPr>
          <w:rFonts w:ascii="Calibri" w:hAnsi="Calibri" w:cs="Calibri"/>
          <w:sz w:val="22"/>
          <w:szCs w:val="22"/>
        </w:rPr>
        <w:t>auto</w:t>
      </w:r>
      <w:r w:rsidRPr="001E39EC">
        <w:rPr>
          <w:rFonts w:ascii="Calibri" w:hAnsi="Calibri" w:cs="Calibri"/>
          <w:sz w:val="22"/>
          <w:szCs w:val="22"/>
        </w:rPr>
        <w:t>valutazione)</w:t>
      </w:r>
      <w:r w:rsidR="00940636" w:rsidRPr="001E39EC">
        <w:rPr>
          <w:rFonts w:ascii="Calibri" w:hAnsi="Calibri" w:cs="Calibri"/>
          <w:sz w:val="22"/>
          <w:szCs w:val="22"/>
        </w:rPr>
        <w:t xml:space="preserve">; </w:t>
      </w:r>
      <w:r w:rsidRPr="001E39EC">
        <w:rPr>
          <w:rFonts w:ascii="Calibri" w:hAnsi="Calibri" w:cs="Calibri"/>
          <w:sz w:val="22"/>
          <w:szCs w:val="22"/>
        </w:rPr>
        <w:t>Curriculum Vitae</w:t>
      </w:r>
      <w:r w:rsidR="003410AA" w:rsidRPr="001E39EC">
        <w:rPr>
          <w:rFonts w:ascii="Calibri" w:hAnsi="Calibri" w:cs="Calibri"/>
          <w:sz w:val="22"/>
          <w:szCs w:val="22"/>
        </w:rPr>
        <w:t xml:space="preserve"> formato europeo</w:t>
      </w:r>
      <w:r w:rsidR="001E39EC">
        <w:rPr>
          <w:rFonts w:ascii="Calibri" w:hAnsi="Calibri" w:cs="Calibri"/>
          <w:sz w:val="22"/>
          <w:szCs w:val="22"/>
        </w:rPr>
        <w:t>.</w:t>
      </w:r>
    </w:p>
    <w:p w14:paraId="3CF60DE1" w14:textId="77777777" w:rsidR="00876BE6" w:rsidRPr="001E39EC" w:rsidRDefault="00876BE6" w:rsidP="00BD34AE">
      <w:pPr>
        <w:widowControl w:val="0"/>
        <w:tabs>
          <w:tab w:val="left" w:pos="480"/>
        </w:tabs>
        <w:suppressAutoHyphens/>
        <w:autoSpaceDE w:val="0"/>
        <w:spacing w:line="240" w:lineRule="atLeast"/>
        <w:ind w:right="261"/>
        <w:jc w:val="both"/>
        <w:rPr>
          <w:rFonts w:ascii="Calibri" w:hAnsi="Calibri" w:cs="Calibri"/>
          <w:sz w:val="22"/>
          <w:szCs w:val="22"/>
        </w:rPr>
      </w:pPr>
    </w:p>
    <w:p w14:paraId="049D0716" w14:textId="77777777" w:rsidR="001E39EC" w:rsidRDefault="001E39EC" w:rsidP="00B024CE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Calibri" w:eastAsiaTheme="minorEastAsia" w:hAnsi="Calibri" w:cs="Calibri"/>
          <w:b/>
          <w:sz w:val="22"/>
          <w:szCs w:val="22"/>
        </w:rPr>
      </w:pPr>
    </w:p>
    <w:p w14:paraId="15F61280" w14:textId="77777777" w:rsidR="001E39EC" w:rsidRDefault="001E39EC" w:rsidP="00B024CE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Calibri" w:eastAsiaTheme="minorEastAsia" w:hAnsi="Calibri" w:cs="Calibri"/>
          <w:b/>
          <w:sz w:val="22"/>
          <w:szCs w:val="22"/>
        </w:rPr>
      </w:pPr>
    </w:p>
    <w:p w14:paraId="0C8ADAE1" w14:textId="77777777" w:rsidR="001E39EC" w:rsidRDefault="001E39EC" w:rsidP="00B024CE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Calibri" w:eastAsiaTheme="minorEastAsia" w:hAnsi="Calibri" w:cs="Calibri"/>
          <w:b/>
          <w:sz w:val="22"/>
          <w:szCs w:val="22"/>
        </w:rPr>
      </w:pPr>
    </w:p>
    <w:p w14:paraId="5401AB8E" w14:textId="1C3085D4" w:rsidR="00B024CE" w:rsidRPr="001E39EC" w:rsidRDefault="00B024CE" w:rsidP="00B024CE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Calibri" w:eastAsiaTheme="minorEastAsia" w:hAnsi="Calibri" w:cs="Calibri"/>
          <w:b/>
          <w:sz w:val="22"/>
          <w:szCs w:val="22"/>
        </w:rPr>
      </w:pPr>
      <w:r w:rsidRPr="001E39EC">
        <w:rPr>
          <w:rFonts w:ascii="Calibri" w:eastAsiaTheme="minorEastAsia" w:hAnsi="Calibri" w:cs="Calibri"/>
          <w:b/>
          <w:sz w:val="22"/>
          <w:szCs w:val="22"/>
        </w:rPr>
        <w:t>DICHIARAZIONI AGGIUNTIVE</w:t>
      </w:r>
    </w:p>
    <w:p w14:paraId="5F1F4777" w14:textId="10A26270" w:rsidR="00B024CE" w:rsidRPr="001E39EC" w:rsidRDefault="00B024CE" w:rsidP="00B024CE">
      <w:pPr>
        <w:autoSpaceDE w:val="0"/>
        <w:autoSpaceDN w:val="0"/>
        <w:adjustRightInd w:val="0"/>
        <w:spacing w:line="240" w:lineRule="atLeast"/>
        <w:mirrorIndents/>
        <w:rPr>
          <w:rFonts w:ascii="Calibri" w:eastAsiaTheme="minorEastAsia" w:hAnsi="Calibri" w:cs="Calibri"/>
          <w:i/>
          <w:sz w:val="22"/>
          <w:szCs w:val="22"/>
        </w:rPr>
      </w:pPr>
      <w:r w:rsidRPr="001E39EC">
        <w:rPr>
          <w:rFonts w:ascii="Calibri" w:eastAsiaTheme="minorEastAsia" w:hAnsi="Calibri" w:cs="Calibri"/>
          <w:sz w:val="22"/>
          <w:szCs w:val="22"/>
        </w:rPr>
        <w:t xml:space="preserve">il/la sottoscritto/a, ai sensi degli art. 46 e 47 del </w:t>
      </w:r>
      <w:proofErr w:type="spellStart"/>
      <w:r w:rsidRPr="001E39EC">
        <w:rPr>
          <w:rFonts w:ascii="Calibri" w:eastAsiaTheme="minorEastAsia" w:hAnsi="Calibri" w:cs="Calibri"/>
          <w:sz w:val="22"/>
          <w:szCs w:val="22"/>
        </w:rPr>
        <w:t>dpr</w:t>
      </w:r>
      <w:proofErr w:type="spellEnd"/>
      <w:r w:rsidRPr="001E39EC">
        <w:rPr>
          <w:rFonts w:ascii="Calibri" w:eastAsiaTheme="minorEastAsia" w:hAnsi="Calibri" w:cs="Calibri"/>
          <w:sz w:val="22"/>
          <w:szCs w:val="22"/>
        </w:rPr>
        <w:t xml:space="preserve"> 28.12.2000 n. 445, consapevole della responsabilit</w:t>
      </w:r>
      <w:r w:rsidR="00B14833">
        <w:rPr>
          <w:rFonts w:ascii="Calibri" w:eastAsiaTheme="minorEastAsia" w:hAnsi="Calibri" w:cs="Calibri"/>
          <w:sz w:val="22"/>
          <w:szCs w:val="22"/>
        </w:rPr>
        <w:t>à</w:t>
      </w:r>
      <w:r w:rsidRPr="001E39EC">
        <w:rPr>
          <w:rFonts w:ascii="Calibri" w:eastAsiaTheme="minorEastAsia" w:hAnsi="Calibri" w:cs="Calibri"/>
          <w:sz w:val="22"/>
          <w:szCs w:val="22"/>
        </w:rPr>
        <w:t xml:space="preserve"> penale cui pu</w:t>
      </w:r>
      <w:r w:rsidR="00B14833">
        <w:rPr>
          <w:rFonts w:ascii="Calibri" w:eastAsiaTheme="minorEastAsia" w:hAnsi="Calibri" w:cs="Calibri"/>
          <w:sz w:val="22"/>
          <w:szCs w:val="22"/>
        </w:rPr>
        <w:t>ò</w:t>
      </w:r>
      <w:r w:rsidRPr="001E39EC">
        <w:rPr>
          <w:rFonts w:ascii="Calibri" w:eastAsiaTheme="minorEastAsia" w:hAnsi="Calibri" w:cs="Calibri"/>
          <w:sz w:val="22"/>
          <w:szCs w:val="22"/>
        </w:rPr>
        <w:t xml:space="preserve"> andare incontro in caso di affermazioni mendaci ai sensi dell'art. 76 del medesimo </w:t>
      </w:r>
      <w:proofErr w:type="spellStart"/>
      <w:r w:rsidRPr="001E39EC">
        <w:rPr>
          <w:rFonts w:ascii="Calibri" w:eastAsiaTheme="minorEastAsia" w:hAnsi="Calibri" w:cs="Calibri"/>
          <w:sz w:val="22"/>
          <w:szCs w:val="22"/>
        </w:rPr>
        <w:t>dpr</w:t>
      </w:r>
      <w:proofErr w:type="spellEnd"/>
      <w:r w:rsidRPr="001E39EC">
        <w:rPr>
          <w:rFonts w:ascii="Calibri" w:eastAsiaTheme="minorEastAsia" w:hAnsi="Calibri" w:cs="Calibri"/>
          <w:sz w:val="22"/>
          <w:szCs w:val="22"/>
        </w:rPr>
        <w:t xml:space="preserve"> 445/2000 dichiara di avere la necessaria conoscenza della piattaforma PN 21/27 e di quant’altro occorrente per svolgere con correttezza tempestività’ ed efficacia i compiti inerenti alla figura professionale per la quale si partecipa ovvero di acquisirla nei tempi previsti dall’incarico</w:t>
      </w:r>
      <w:r w:rsidRPr="001E39EC">
        <w:rPr>
          <w:rFonts w:ascii="Calibri" w:eastAsiaTheme="minorEastAsia" w:hAnsi="Calibri" w:cs="Calibri"/>
          <w:i/>
          <w:sz w:val="22"/>
          <w:szCs w:val="22"/>
        </w:rPr>
        <w:t>.</w:t>
      </w:r>
    </w:p>
    <w:p w14:paraId="4E059B1D" w14:textId="77777777" w:rsidR="00B024CE" w:rsidRPr="001E39EC" w:rsidRDefault="00B024CE" w:rsidP="00B024CE">
      <w:pPr>
        <w:autoSpaceDE w:val="0"/>
        <w:spacing w:line="240" w:lineRule="atLeast"/>
        <w:mirrorIndents/>
        <w:rPr>
          <w:rFonts w:ascii="Calibri" w:eastAsiaTheme="minorEastAsia" w:hAnsi="Calibri" w:cs="Calibri"/>
          <w:sz w:val="22"/>
          <w:szCs w:val="22"/>
        </w:rPr>
      </w:pPr>
    </w:p>
    <w:p w14:paraId="481C7D2E" w14:textId="4A5E1954" w:rsidR="00B024CE" w:rsidRPr="001E39EC" w:rsidRDefault="00B024CE" w:rsidP="00B024CE">
      <w:pPr>
        <w:autoSpaceDE w:val="0"/>
        <w:spacing w:line="240" w:lineRule="atLeast"/>
        <w:mirrorIndents/>
        <w:rPr>
          <w:rFonts w:ascii="Calibri" w:eastAsiaTheme="minorEastAsia" w:hAnsi="Calibri" w:cs="Calibri"/>
          <w:sz w:val="22"/>
          <w:szCs w:val="22"/>
        </w:rPr>
      </w:pPr>
      <w:r w:rsidRPr="001E39EC">
        <w:rPr>
          <w:rFonts w:ascii="Calibri" w:eastAsiaTheme="minorEastAsia" w:hAnsi="Calibri" w:cs="Calibri"/>
          <w:sz w:val="22"/>
          <w:szCs w:val="22"/>
        </w:rPr>
        <w:t>Data___________________                                                        firma______________________________________</w:t>
      </w:r>
    </w:p>
    <w:p w14:paraId="3FE9A7BA" w14:textId="77777777" w:rsidR="001E39EC" w:rsidRDefault="001E39EC" w:rsidP="00B024CE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C7E9D6B" w14:textId="77777777" w:rsidR="001E39EC" w:rsidRDefault="001E39EC" w:rsidP="00B024CE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6F2D75F" w14:textId="01D466F6" w:rsidR="00B024CE" w:rsidRPr="001E39EC" w:rsidRDefault="00B024CE" w:rsidP="00B024CE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Il/la sottoscritto/a ______________________________________ ai sensi della legge 196/03 e successivo GDPR679/2016, autorizza l’istituto scolastico ITT GUIDO DORSO di Avellino al trattamento dei dati contenuti nella presente autocertificazione esclusivamente nell’ambito e per i fini istituzionali della Pubblica Amministrazione.</w:t>
      </w:r>
    </w:p>
    <w:p w14:paraId="6D3D371E" w14:textId="77777777" w:rsidR="00B024CE" w:rsidRPr="001E39EC" w:rsidRDefault="00B024CE" w:rsidP="00B024CE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60787168" w14:textId="77777777" w:rsidR="00B024CE" w:rsidRPr="001E39EC" w:rsidRDefault="00B024CE" w:rsidP="00B024CE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1E39EC">
        <w:rPr>
          <w:rFonts w:ascii="Calibri" w:hAnsi="Calibri" w:cs="Calibri"/>
          <w:sz w:val="22"/>
          <w:szCs w:val="22"/>
        </w:rPr>
        <w:t>Data___________________                                                           firma____________________________________________</w:t>
      </w:r>
    </w:p>
    <w:p w14:paraId="3E4BC9B5" w14:textId="3069F89A" w:rsidR="00876BE6" w:rsidRDefault="00876BE6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6C72F78C" w14:textId="0EF8DA01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BD00EAF" w14:textId="1E065695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434521D" w14:textId="3B1FE15C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511567C1" w14:textId="63D4C92F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536FB4B" w14:textId="480B0BF4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6AD66E46" w14:textId="76402FB8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17739484" w14:textId="7B91F446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2955266E" w14:textId="38FDEAA2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001F19DA" w14:textId="08994785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7B5979FA" w14:textId="0FB8D6FF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411CB227" w14:textId="24EC2757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12ADF4D2" w14:textId="06DF6E7C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449E3F92" w14:textId="4CBB870E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51390B43" w14:textId="24121D53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65FBB804" w14:textId="3CF80191" w:rsidR="001E39EC" w:rsidRDefault="001E39EC" w:rsidP="00876BE6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bookmarkEnd w:id="0"/>
    <w:sectPr w:rsidR="001E39EC" w:rsidSect="003232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2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1432" w14:textId="77777777" w:rsidR="00AB7AA7" w:rsidRDefault="00AB7AA7">
      <w:r>
        <w:separator/>
      </w:r>
    </w:p>
  </w:endnote>
  <w:endnote w:type="continuationSeparator" w:id="0">
    <w:p w14:paraId="6E12D6C9" w14:textId="77777777" w:rsidR="00AB7AA7" w:rsidRDefault="00AB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AB7AA7" w:rsidRDefault="00AB7AA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AB7AA7" w:rsidRDefault="00AB7A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78A05D89" w:rsidR="00AB7AA7" w:rsidRPr="00890845" w:rsidRDefault="00AB7AA7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>
      <w:rPr>
        <w:rStyle w:val="Numeropagina"/>
        <w:rFonts w:asciiTheme="minorHAnsi" w:hAnsiTheme="minorHAnsi" w:cstheme="minorHAnsi"/>
        <w:noProof/>
        <w:sz w:val="22"/>
        <w:szCs w:val="22"/>
      </w:rPr>
      <w:t>14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AB7AA7" w:rsidRDefault="00AB7AA7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543D" w14:textId="77777777" w:rsidR="009A5325" w:rsidRDefault="009A53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4DB7" w14:textId="77777777" w:rsidR="00AB7AA7" w:rsidRDefault="00AB7AA7">
      <w:r>
        <w:separator/>
      </w:r>
    </w:p>
  </w:footnote>
  <w:footnote w:type="continuationSeparator" w:id="0">
    <w:p w14:paraId="3EB91460" w14:textId="77777777" w:rsidR="00AB7AA7" w:rsidRDefault="00AB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B2BDB" w14:textId="77777777" w:rsidR="009A5325" w:rsidRDefault="009A53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BCC0C" w14:textId="77777777" w:rsidR="009A5325" w:rsidRDefault="009A532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AC9BF" w14:textId="77777777" w:rsidR="009A5325" w:rsidRDefault="009A53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5E01C3"/>
    <w:multiLevelType w:val="hybridMultilevel"/>
    <w:tmpl w:val="A2088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2356"/>
    <w:rsid w:val="0001314D"/>
    <w:rsid w:val="0001443F"/>
    <w:rsid w:val="00016658"/>
    <w:rsid w:val="000167FA"/>
    <w:rsid w:val="00021708"/>
    <w:rsid w:val="00021EB3"/>
    <w:rsid w:val="0003018C"/>
    <w:rsid w:val="000309DF"/>
    <w:rsid w:val="00035563"/>
    <w:rsid w:val="000371CE"/>
    <w:rsid w:val="00037C52"/>
    <w:rsid w:val="00041A43"/>
    <w:rsid w:val="0004463F"/>
    <w:rsid w:val="00046B4A"/>
    <w:rsid w:val="00047934"/>
    <w:rsid w:val="0005084A"/>
    <w:rsid w:val="000508E9"/>
    <w:rsid w:val="00051E72"/>
    <w:rsid w:val="000534AD"/>
    <w:rsid w:val="000539ED"/>
    <w:rsid w:val="00054FA2"/>
    <w:rsid w:val="000564C9"/>
    <w:rsid w:val="00056833"/>
    <w:rsid w:val="00056B72"/>
    <w:rsid w:val="00060855"/>
    <w:rsid w:val="00062E4A"/>
    <w:rsid w:val="0006672A"/>
    <w:rsid w:val="000670A5"/>
    <w:rsid w:val="000736AB"/>
    <w:rsid w:val="000802D9"/>
    <w:rsid w:val="000825F5"/>
    <w:rsid w:val="00087DC5"/>
    <w:rsid w:val="0009231E"/>
    <w:rsid w:val="000927AC"/>
    <w:rsid w:val="00093495"/>
    <w:rsid w:val="00095558"/>
    <w:rsid w:val="000A19BA"/>
    <w:rsid w:val="000A2C09"/>
    <w:rsid w:val="000A6477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D783E"/>
    <w:rsid w:val="000E0539"/>
    <w:rsid w:val="000E1E4D"/>
    <w:rsid w:val="000F0CA0"/>
    <w:rsid w:val="000F2156"/>
    <w:rsid w:val="000F2832"/>
    <w:rsid w:val="000F4D89"/>
    <w:rsid w:val="000F5E3D"/>
    <w:rsid w:val="000F5F5D"/>
    <w:rsid w:val="000F6AF5"/>
    <w:rsid w:val="000F7F3B"/>
    <w:rsid w:val="00100384"/>
    <w:rsid w:val="00102333"/>
    <w:rsid w:val="00104CEA"/>
    <w:rsid w:val="00112192"/>
    <w:rsid w:val="00112288"/>
    <w:rsid w:val="00112BBD"/>
    <w:rsid w:val="00113C1F"/>
    <w:rsid w:val="00114678"/>
    <w:rsid w:val="001176E7"/>
    <w:rsid w:val="001203EB"/>
    <w:rsid w:val="001221DC"/>
    <w:rsid w:val="0012296B"/>
    <w:rsid w:val="0012335E"/>
    <w:rsid w:val="001246DB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5020E"/>
    <w:rsid w:val="001508F3"/>
    <w:rsid w:val="00154F0E"/>
    <w:rsid w:val="001556D0"/>
    <w:rsid w:val="00156A1E"/>
    <w:rsid w:val="0015792B"/>
    <w:rsid w:val="00160CA6"/>
    <w:rsid w:val="00160EA8"/>
    <w:rsid w:val="001622AF"/>
    <w:rsid w:val="00162933"/>
    <w:rsid w:val="00164BD8"/>
    <w:rsid w:val="00165376"/>
    <w:rsid w:val="0016635A"/>
    <w:rsid w:val="00167C80"/>
    <w:rsid w:val="00171319"/>
    <w:rsid w:val="001726AF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D79E1"/>
    <w:rsid w:val="001E39EC"/>
    <w:rsid w:val="001E428A"/>
    <w:rsid w:val="001E7AC2"/>
    <w:rsid w:val="001F031D"/>
    <w:rsid w:val="001F16A2"/>
    <w:rsid w:val="001F207B"/>
    <w:rsid w:val="001F6C2D"/>
    <w:rsid w:val="0020016C"/>
    <w:rsid w:val="002060B3"/>
    <w:rsid w:val="00207849"/>
    <w:rsid w:val="002103B2"/>
    <w:rsid w:val="00210607"/>
    <w:rsid w:val="00211108"/>
    <w:rsid w:val="00213B82"/>
    <w:rsid w:val="00213C1D"/>
    <w:rsid w:val="002144BA"/>
    <w:rsid w:val="0021559E"/>
    <w:rsid w:val="00222A56"/>
    <w:rsid w:val="002247FE"/>
    <w:rsid w:val="00225146"/>
    <w:rsid w:val="002267C9"/>
    <w:rsid w:val="00226CB3"/>
    <w:rsid w:val="00227FE8"/>
    <w:rsid w:val="0023285D"/>
    <w:rsid w:val="00232CBE"/>
    <w:rsid w:val="00240337"/>
    <w:rsid w:val="0024391D"/>
    <w:rsid w:val="002508DC"/>
    <w:rsid w:val="0025352F"/>
    <w:rsid w:val="002539BB"/>
    <w:rsid w:val="00256B1E"/>
    <w:rsid w:val="00261B43"/>
    <w:rsid w:val="002623E0"/>
    <w:rsid w:val="002635DB"/>
    <w:rsid w:val="0026467A"/>
    <w:rsid w:val="00265864"/>
    <w:rsid w:val="002665F8"/>
    <w:rsid w:val="0026784F"/>
    <w:rsid w:val="002708A6"/>
    <w:rsid w:val="00281A8D"/>
    <w:rsid w:val="00282A21"/>
    <w:rsid w:val="00284FEA"/>
    <w:rsid w:val="00285355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1C92"/>
    <w:rsid w:val="002C1E86"/>
    <w:rsid w:val="002C6DC8"/>
    <w:rsid w:val="002C7BDC"/>
    <w:rsid w:val="002D472B"/>
    <w:rsid w:val="002D786D"/>
    <w:rsid w:val="002E1891"/>
    <w:rsid w:val="002E1AE9"/>
    <w:rsid w:val="002E5D5B"/>
    <w:rsid w:val="002E5DB6"/>
    <w:rsid w:val="002F2FA9"/>
    <w:rsid w:val="002F3605"/>
    <w:rsid w:val="002F49B3"/>
    <w:rsid w:val="002F66C4"/>
    <w:rsid w:val="00300F45"/>
    <w:rsid w:val="00301BE2"/>
    <w:rsid w:val="00302D4C"/>
    <w:rsid w:val="00304B62"/>
    <w:rsid w:val="0030701D"/>
    <w:rsid w:val="00307655"/>
    <w:rsid w:val="00312442"/>
    <w:rsid w:val="0031456B"/>
    <w:rsid w:val="003153F7"/>
    <w:rsid w:val="00321862"/>
    <w:rsid w:val="003232B4"/>
    <w:rsid w:val="00336F0F"/>
    <w:rsid w:val="003410AA"/>
    <w:rsid w:val="00345988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56DAF"/>
    <w:rsid w:val="00360313"/>
    <w:rsid w:val="00361C05"/>
    <w:rsid w:val="0036207E"/>
    <w:rsid w:val="00363618"/>
    <w:rsid w:val="00363B1F"/>
    <w:rsid w:val="0036522E"/>
    <w:rsid w:val="00367396"/>
    <w:rsid w:val="003726C9"/>
    <w:rsid w:val="00373DE8"/>
    <w:rsid w:val="00374926"/>
    <w:rsid w:val="00375C0A"/>
    <w:rsid w:val="00376169"/>
    <w:rsid w:val="00380B8B"/>
    <w:rsid w:val="00381E29"/>
    <w:rsid w:val="00382EC8"/>
    <w:rsid w:val="00383ADD"/>
    <w:rsid w:val="00390B5B"/>
    <w:rsid w:val="00392166"/>
    <w:rsid w:val="00392E1C"/>
    <w:rsid w:val="00395933"/>
    <w:rsid w:val="00396B9E"/>
    <w:rsid w:val="003A007F"/>
    <w:rsid w:val="003A01DE"/>
    <w:rsid w:val="003A0649"/>
    <w:rsid w:val="003A1779"/>
    <w:rsid w:val="003A1F27"/>
    <w:rsid w:val="003B03D0"/>
    <w:rsid w:val="003B526F"/>
    <w:rsid w:val="003B5EF0"/>
    <w:rsid w:val="003B79E2"/>
    <w:rsid w:val="003C0DE3"/>
    <w:rsid w:val="003C7B78"/>
    <w:rsid w:val="003D3EE6"/>
    <w:rsid w:val="003D64F2"/>
    <w:rsid w:val="003E076D"/>
    <w:rsid w:val="003E18F4"/>
    <w:rsid w:val="003E25E3"/>
    <w:rsid w:val="003E2DA4"/>
    <w:rsid w:val="003E2E35"/>
    <w:rsid w:val="003E45D3"/>
    <w:rsid w:val="003E4842"/>
    <w:rsid w:val="003E5C47"/>
    <w:rsid w:val="003F3EA0"/>
    <w:rsid w:val="003F5439"/>
    <w:rsid w:val="004076E9"/>
    <w:rsid w:val="00414813"/>
    <w:rsid w:val="0041487A"/>
    <w:rsid w:val="00414F44"/>
    <w:rsid w:val="00416DC1"/>
    <w:rsid w:val="0042043D"/>
    <w:rsid w:val="00421369"/>
    <w:rsid w:val="00430C48"/>
    <w:rsid w:val="0043388E"/>
    <w:rsid w:val="00433CB5"/>
    <w:rsid w:val="00435EF0"/>
    <w:rsid w:val="0044224C"/>
    <w:rsid w:val="00443639"/>
    <w:rsid w:val="00445CB9"/>
    <w:rsid w:val="00446355"/>
    <w:rsid w:val="00446E61"/>
    <w:rsid w:val="0044774A"/>
    <w:rsid w:val="00453463"/>
    <w:rsid w:val="004555C2"/>
    <w:rsid w:val="004563DD"/>
    <w:rsid w:val="00460B7D"/>
    <w:rsid w:val="00462440"/>
    <w:rsid w:val="00462A5B"/>
    <w:rsid w:val="00462AA8"/>
    <w:rsid w:val="0046318C"/>
    <w:rsid w:val="004652D3"/>
    <w:rsid w:val="004657B2"/>
    <w:rsid w:val="00467995"/>
    <w:rsid w:val="00471858"/>
    <w:rsid w:val="00471D36"/>
    <w:rsid w:val="004722C2"/>
    <w:rsid w:val="00472685"/>
    <w:rsid w:val="00476043"/>
    <w:rsid w:val="00484C87"/>
    <w:rsid w:val="00484CE2"/>
    <w:rsid w:val="00485D17"/>
    <w:rsid w:val="0049142E"/>
    <w:rsid w:val="004914CB"/>
    <w:rsid w:val="00497369"/>
    <w:rsid w:val="004A5D71"/>
    <w:rsid w:val="004B5C7A"/>
    <w:rsid w:val="004B6106"/>
    <w:rsid w:val="004B62EF"/>
    <w:rsid w:val="004C01A7"/>
    <w:rsid w:val="004C5C59"/>
    <w:rsid w:val="004D18E3"/>
    <w:rsid w:val="004D1C0F"/>
    <w:rsid w:val="004D2A3B"/>
    <w:rsid w:val="004D318E"/>
    <w:rsid w:val="004D567E"/>
    <w:rsid w:val="004E105E"/>
    <w:rsid w:val="004E29E6"/>
    <w:rsid w:val="004E6485"/>
    <w:rsid w:val="004E683D"/>
    <w:rsid w:val="004E6955"/>
    <w:rsid w:val="004E70F9"/>
    <w:rsid w:val="004F54BF"/>
    <w:rsid w:val="004F6A78"/>
    <w:rsid w:val="004F7A83"/>
    <w:rsid w:val="005032D3"/>
    <w:rsid w:val="00503E82"/>
    <w:rsid w:val="00504686"/>
    <w:rsid w:val="00504B83"/>
    <w:rsid w:val="00505644"/>
    <w:rsid w:val="00511E9C"/>
    <w:rsid w:val="00515A96"/>
    <w:rsid w:val="005173EE"/>
    <w:rsid w:val="00517772"/>
    <w:rsid w:val="00520DBD"/>
    <w:rsid w:val="00525018"/>
    <w:rsid w:val="00526196"/>
    <w:rsid w:val="005263CD"/>
    <w:rsid w:val="00526795"/>
    <w:rsid w:val="0052773A"/>
    <w:rsid w:val="00527AAD"/>
    <w:rsid w:val="00531317"/>
    <w:rsid w:val="00532726"/>
    <w:rsid w:val="00533CDE"/>
    <w:rsid w:val="0053593C"/>
    <w:rsid w:val="00535EF8"/>
    <w:rsid w:val="00536C1B"/>
    <w:rsid w:val="005442CC"/>
    <w:rsid w:val="00546A8A"/>
    <w:rsid w:val="00546CC1"/>
    <w:rsid w:val="00547C3A"/>
    <w:rsid w:val="005509D6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6173"/>
    <w:rsid w:val="00567DE5"/>
    <w:rsid w:val="00567E59"/>
    <w:rsid w:val="005755BC"/>
    <w:rsid w:val="00576060"/>
    <w:rsid w:val="00576F0F"/>
    <w:rsid w:val="005805C3"/>
    <w:rsid w:val="00582468"/>
    <w:rsid w:val="00583A1F"/>
    <w:rsid w:val="0058418B"/>
    <w:rsid w:val="00585647"/>
    <w:rsid w:val="00585A3D"/>
    <w:rsid w:val="00585C3D"/>
    <w:rsid w:val="00591025"/>
    <w:rsid w:val="00591CC1"/>
    <w:rsid w:val="00597920"/>
    <w:rsid w:val="005A491A"/>
    <w:rsid w:val="005A6535"/>
    <w:rsid w:val="005A7F30"/>
    <w:rsid w:val="005B17AD"/>
    <w:rsid w:val="005B65B5"/>
    <w:rsid w:val="005C1C00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0F5B"/>
    <w:rsid w:val="005F5051"/>
    <w:rsid w:val="005F72D5"/>
    <w:rsid w:val="005F7C2F"/>
    <w:rsid w:val="006008A3"/>
    <w:rsid w:val="00604C2E"/>
    <w:rsid w:val="0060528B"/>
    <w:rsid w:val="006058BB"/>
    <w:rsid w:val="00606B2E"/>
    <w:rsid w:val="00607877"/>
    <w:rsid w:val="006105EA"/>
    <w:rsid w:val="00612A01"/>
    <w:rsid w:val="00613D2B"/>
    <w:rsid w:val="0062483F"/>
    <w:rsid w:val="00632BF9"/>
    <w:rsid w:val="00632F5C"/>
    <w:rsid w:val="00637909"/>
    <w:rsid w:val="00637EE7"/>
    <w:rsid w:val="00642A3F"/>
    <w:rsid w:val="0064748E"/>
    <w:rsid w:val="00647912"/>
    <w:rsid w:val="0065050C"/>
    <w:rsid w:val="00651F68"/>
    <w:rsid w:val="00654459"/>
    <w:rsid w:val="0065467C"/>
    <w:rsid w:val="00656B2C"/>
    <w:rsid w:val="0066271B"/>
    <w:rsid w:val="006648CD"/>
    <w:rsid w:val="0066624A"/>
    <w:rsid w:val="00673AF6"/>
    <w:rsid w:val="00674BB2"/>
    <w:rsid w:val="00674FDA"/>
    <w:rsid w:val="006761FD"/>
    <w:rsid w:val="0067699A"/>
    <w:rsid w:val="0068062A"/>
    <w:rsid w:val="00683118"/>
    <w:rsid w:val="006845A0"/>
    <w:rsid w:val="00690A58"/>
    <w:rsid w:val="00692070"/>
    <w:rsid w:val="00694F4D"/>
    <w:rsid w:val="006A149B"/>
    <w:rsid w:val="006A3E28"/>
    <w:rsid w:val="006A4B64"/>
    <w:rsid w:val="006A6568"/>
    <w:rsid w:val="006A6938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4D6"/>
    <w:rsid w:val="006D39F3"/>
    <w:rsid w:val="006D415B"/>
    <w:rsid w:val="006D4AC3"/>
    <w:rsid w:val="006D60A4"/>
    <w:rsid w:val="006D6E93"/>
    <w:rsid w:val="006E0673"/>
    <w:rsid w:val="006E20AD"/>
    <w:rsid w:val="006E24E2"/>
    <w:rsid w:val="006E2890"/>
    <w:rsid w:val="006E28AC"/>
    <w:rsid w:val="006E6423"/>
    <w:rsid w:val="006F05B1"/>
    <w:rsid w:val="00705188"/>
    <w:rsid w:val="00706853"/>
    <w:rsid w:val="00706B15"/>
    <w:rsid w:val="00706DD4"/>
    <w:rsid w:val="00710D1C"/>
    <w:rsid w:val="007112F6"/>
    <w:rsid w:val="0071204A"/>
    <w:rsid w:val="00717756"/>
    <w:rsid w:val="00723F56"/>
    <w:rsid w:val="00723FDC"/>
    <w:rsid w:val="0072474A"/>
    <w:rsid w:val="00725408"/>
    <w:rsid w:val="00725617"/>
    <w:rsid w:val="00725722"/>
    <w:rsid w:val="00725C14"/>
    <w:rsid w:val="00725DC6"/>
    <w:rsid w:val="0072785A"/>
    <w:rsid w:val="0073078A"/>
    <w:rsid w:val="00731440"/>
    <w:rsid w:val="007337A0"/>
    <w:rsid w:val="00733D1B"/>
    <w:rsid w:val="00734C74"/>
    <w:rsid w:val="00740439"/>
    <w:rsid w:val="0074078D"/>
    <w:rsid w:val="00740888"/>
    <w:rsid w:val="00741961"/>
    <w:rsid w:val="00741E96"/>
    <w:rsid w:val="00744616"/>
    <w:rsid w:val="00744993"/>
    <w:rsid w:val="00746815"/>
    <w:rsid w:val="00747847"/>
    <w:rsid w:val="00750856"/>
    <w:rsid w:val="00750EBA"/>
    <w:rsid w:val="00753BB1"/>
    <w:rsid w:val="00754933"/>
    <w:rsid w:val="00755109"/>
    <w:rsid w:val="007633E4"/>
    <w:rsid w:val="007639F5"/>
    <w:rsid w:val="007676DE"/>
    <w:rsid w:val="00767F4A"/>
    <w:rsid w:val="00770B67"/>
    <w:rsid w:val="007712CD"/>
    <w:rsid w:val="00772936"/>
    <w:rsid w:val="00775397"/>
    <w:rsid w:val="0077662D"/>
    <w:rsid w:val="00777992"/>
    <w:rsid w:val="0079013C"/>
    <w:rsid w:val="007927F5"/>
    <w:rsid w:val="00793E3D"/>
    <w:rsid w:val="00796D2C"/>
    <w:rsid w:val="007A2205"/>
    <w:rsid w:val="007A3858"/>
    <w:rsid w:val="007A3EDB"/>
    <w:rsid w:val="007B4259"/>
    <w:rsid w:val="007B4C06"/>
    <w:rsid w:val="007B59D8"/>
    <w:rsid w:val="007C4C5B"/>
    <w:rsid w:val="007D03C6"/>
    <w:rsid w:val="007D3843"/>
    <w:rsid w:val="007D39C9"/>
    <w:rsid w:val="007D4557"/>
    <w:rsid w:val="007D4FE3"/>
    <w:rsid w:val="007D74F4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73EB"/>
    <w:rsid w:val="00807F99"/>
    <w:rsid w:val="008122E8"/>
    <w:rsid w:val="00812B6E"/>
    <w:rsid w:val="00813565"/>
    <w:rsid w:val="00815D29"/>
    <w:rsid w:val="00831FA2"/>
    <w:rsid w:val="00832733"/>
    <w:rsid w:val="008352B7"/>
    <w:rsid w:val="0083680A"/>
    <w:rsid w:val="00836AD0"/>
    <w:rsid w:val="00842499"/>
    <w:rsid w:val="00842E3A"/>
    <w:rsid w:val="0084371C"/>
    <w:rsid w:val="008459E3"/>
    <w:rsid w:val="0084798D"/>
    <w:rsid w:val="00847E8A"/>
    <w:rsid w:val="008514AE"/>
    <w:rsid w:val="00854281"/>
    <w:rsid w:val="00854B7C"/>
    <w:rsid w:val="00860CF4"/>
    <w:rsid w:val="00861BEB"/>
    <w:rsid w:val="0086308E"/>
    <w:rsid w:val="008664A2"/>
    <w:rsid w:val="008673D8"/>
    <w:rsid w:val="0086776E"/>
    <w:rsid w:val="00871E16"/>
    <w:rsid w:val="00874365"/>
    <w:rsid w:val="0087562D"/>
    <w:rsid w:val="00875E5A"/>
    <w:rsid w:val="008768B7"/>
    <w:rsid w:val="00876BE6"/>
    <w:rsid w:val="00876F53"/>
    <w:rsid w:val="008805AA"/>
    <w:rsid w:val="00881E62"/>
    <w:rsid w:val="00882E0D"/>
    <w:rsid w:val="0088310B"/>
    <w:rsid w:val="00883FF4"/>
    <w:rsid w:val="008857BF"/>
    <w:rsid w:val="00886859"/>
    <w:rsid w:val="00890845"/>
    <w:rsid w:val="008914AF"/>
    <w:rsid w:val="00891A78"/>
    <w:rsid w:val="0089589C"/>
    <w:rsid w:val="00897BDF"/>
    <w:rsid w:val="008A1E97"/>
    <w:rsid w:val="008A3783"/>
    <w:rsid w:val="008A6A41"/>
    <w:rsid w:val="008B1D50"/>
    <w:rsid w:val="008B1FC8"/>
    <w:rsid w:val="008B2AD5"/>
    <w:rsid w:val="008B37FD"/>
    <w:rsid w:val="008B4721"/>
    <w:rsid w:val="008B4B97"/>
    <w:rsid w:val="008B6767"/>
    <w:rsid w:val="008B67E9"/>
    <w:rsid w:val="008C756B"/>
    <w:rsid w:val="008D1120"/>
    <w:rsid w:val="008D1317"/>
    <w:rsid w:val="008D3B88"/>
    <w:rsid w:val="008D3F81"/>
    <w:rsid w:val="008E0DE5"/>
    <w:rsid w:val="008E13CD"/>
    <w:rsid w:val="008E7130"/>
    <w:rsid w:val="008F28B1"/>
    <w:rsid w:val="008F3CD8"/>
    <w:rsid w:val="008F59DF"/>
    <w:rsid w:val="008F7B5F"/>
    <w:rsid w:val="0090455C"/>
    <w:rsid w:val="0090671D"/>
    <w:rsid w:val="00906BD1"/>
    <w:rsid w:val="009105E1"/>
    <w:rsid w:val="00910ECF"/>
    <w:rsid w:val="00911DEF"/>
    <w:rsid w:val="009216C3"/>
    <w:rsid w:val="00923596"/>
    <w:rsid w:val="009246DD"/>
    <w:rsid w:val="009275AB"/>
    <w:rsid w:val="00927E80"/>
    <w:rsid w:val="009330C7"/>
    <w:rsid w:val="0093431C"/>
    <w:rsid w:val="00935E34"/>
    <w:rsid w:val="00940636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410C"/>
    <w:rsid w:val="009846AF"/>
    <w:rsid w:val="0098483C"/>
    <w:rsid w:val="00990253"/>
    <w:rsid w:val="00990DB4"/>
    <w:rsid w:val="0099166D"/>
    <w:rsid w:val="009944D6"/>
    <w:rsid w:val="009958CB"/>
    <w:rsid w:val="0099622B"/>
    <w:rsid w:val="009A0D66"/>
    <w:rsid w:val="009A327C"/>
    <w:rsid w:val="009A5325"/>
    <w:rsid w:val="009B271F"/>
    <w:rsid w:val="009B2E9E"/>
    <w:rsid w:val="009B2F7D"/>
    <w:rsid w:val="009B31B2"/>
    <w:rsid w:val="009B3956"/>
    <w:rsid w:val="009B5B5E"/>
    <w:rsid w:val="009C10DD"/>
    <w:rsid w:val="009C1392"/>
    <w:rsid w:val="009C17D3"/>
    <w:rsid w:val="009C43FA"/>
    <w:rsid w:val="009C54FA"/>
    <w:rsid w:val="009C5EB5"/>
    <w:rsid w:val="009C6A8D"/>
    <w:rsid w:val="009C723F"/>
    <w:rsid w:val="009D0487"/>
    <w:rsid w:val="009D07C4"/>
    <w:rsid w:val="009D102B"/>
    <w:rsid w:val="009D1FFB"/>
    <w:rsid w:val="009D22EB"/>
    <w:rsid w:val="009D42CC"/>
    <w:rsid w:val="009D7632"/>
    <w:rsid w:val="009E2097"/>
    <w:rsid w:val="009E4975"/>
    <w:rsid w:val="009E5D5E"/>
    <w:rsid w:val="009F0ED6"/>
    <w:rsid w:val="009F477B"/>
    <w:rsid w:val="009F6C42"/>
    <w:rsid w:val="00A023CC"/>
    <w:rsid w:val="00A04A33"/>
    <w:rsid w:val="00A11795"/>
    <w:rsid w:val="00A11AC5"/>
    <w:rsid w:val="00A11DB1"/>
    <w:rsid w:val="00A13318"/>
    <w:rsid w:val="00A152A6"/>
    <w:rsid w:val="00A15AF4"/>
    <w:rsid w:val="00A174A1"/>
    <w:rsid w:val="00A203E5"/>
    <w:rsid w:val="00A211F7"/>
    <w:rsid w:val="00A25F1B"/>
    <w:rsid w:val="00A26256"/>
    <w:rsid w:val="00A31FDE"/>
    <w:rsid w:val="00A32674"/>
    <w:rsid w:val="00A32D87"/>
    <w:rsid w:val="00A403C5"/>
    <w:rsid w:val="00A40EA7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90F34"/>
    <w:rsid w:val="00A91698"/>
    <w:rsid w:val="00A91C14"/>
    <w:rsid w:val="00A94EEE"/>
    <w:rsid w:val="00A973A3"/>
    <w:rsid w:val="00AA1229"/>
    <w:rsid w:val="00AA211A"/>
    <w:rsid w:val="00AA3384"/>
    <w:rsid w:val="00AA69EE"/>
    <w:rsid w:val="00AA6CCD"/>
    <w:rsid w:val="00AB2C1F"/>
    <w:rsid w:val="00AB3F38"/>
    <w:rsid w:val="00AB7601"/>
    <w:rsid w:val="00AB7AA7"/>
    <w:rsid w:val="00AC05AE"/>
    <w:rsid w:val="00AC62CF"/>
    <w:rsid w:val="00AD07E7"/>
    <w:rsid w:val="00AD28CB"/>
    <w:rsid w:val="00AD3BCB"/>
    <w:rsid w:val="00AD4135"/>
    <w:rsid w:val="00AD540E"/>
    <w:rsid w:val="00AD5F97"/>
    <w:rsid w:val="00AE235B"/>
    <w:rsid w:val="00AE2A7E"/>
    <w:rsid w:val="00AE3375"/>
    <w:rsid w:val="00AE5EA7"/>
    <w:rsid w:val="00AE6A54"/>
    <w:rsid w:val="00AE7E0A"/>
    <w:rsid w:val="00AF486F"/>
    <w:rsid w:val="00AF52DE"/>
    <w:rsid w:val="00B00B0E"/>
    <w:rsid w:val="00B024CE"/>
    <w:rsid w:val="00B037E8"/>
    <w:rsid w:val="00B03CC7"/>
    <w:rsid w:val="00B0459D"/>
    <w:rsid w:val="00B04B96"/>
    <w:rsid w:val="00B11536"/>
    <w:rsid w:val="00B122F3"/>
    <w:rsid w:val="00B1238D"/>
    <w:rsid w:val="00B12AD4"/>
    <w:rsid w:val="00B14833"/>
    <w:rsid w:val="00B2311E"/>
    <w:rsid w:val="00B23FD6"/>
    <w:rsid w:val="00B24905"/>
    <w:rsid w:val="00B26ABF"/>
    <w:rsid w:val="00B31B50"/>
    <w:rsid w:val="00B325B9"/>
    <w:rsid w:val="00B328B2"/>
    <w:rsid w:val="00B33F7A"/>
    <w:rsid w:val="00B345CD"/>
    <w:rsid w:val="00B353E9"/>
    <w:rsid w:val="00B36274"/>
    <w:rsid w:val="00B36800"/>
    <w:rsid w:val="00B36AE3"/>
    <w:rsid w:val="00B419CF"/>
    <w:rsid w:val="00B51682"/>
    <w:rsid w:val="00B55D4D"/>
    <w:rsid w:val="00B671DC"/>
    <w:rsid w:val="00B706A9"/>
    <w:rsid w:val="00B723BC"/>
    <w:rsid w:val="00B7692F"/>
    <w:rsid w:val="00B77A44"/>
    <w:rsid w:val="00B833F2"/>
    <w:rsid w:val="00B85955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1226"/>
    <w:rsid w:val="00BC7384"/>
    <w:rsid w:val="00BD0C93"/>
    <w:rsid w:val="00BD1DD1"/>
    <w:rsid w:val="00BD1EB2"/>
    <w:rsid w:val="00BD206F"/>
    <w:rsid w:val="00BD2B76"/>
    <w:rsid w:val="00BD34AE"/>
    <w:rsid w:val="00BD5445"/>
    <w:rsid w:val="00BE2A5A"/>
    <w:rsid w:val="00BE3423"/>
    <w:rsid w:val="00BE52DF"/>
    <w:rsid w:val="00BE6544"/>
    <w:rsid w:val="00BE735F"/>
    <w:rsid w:val="00BF139D"/>
    <w:rsid w:val="00BF3054"/>
    <w:rsid w:val="00BF36C2"/>
    <w:rsid w:val="00BF3EFE"/>
    <w:rsid w:val="00BF4919"/>
    <w:rsid w:val="00BF4A50"/>
    <w:rsid w:val="00BF669A"/>
    <w:rsid w:val="00C01F45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404AE"/>
    <w:rsid w:val="00C410EF"/>
    <w:rsid w:val="00C42E97"/>
    <w:rsid w:val="00C43242"/>
    <w:rsid w:val="00C44E9A"/>
    <w:rsid w:val="00C47403"/>
    <w:rsid w:val="00C51601"/>
    <w:rsid w:val="00C52FC2"/>
    <w:rsid w:val="00C55D65"/>
    <w:rsid w:val="00C572D7"/>
    <w:rsid w:val="00C611BC"/>
    <w:rsid w:val="00C61D88"/>
    <w:rsid w:val="00C711D2"/>
    <w:rsid w:val="00C71B0D"/>
    <w:rsid w:val="00C728F6"/>
    <w:rsid w:val="00C75B3C"/>
    <w:rsid w:val="00C807AE"/>
    <w:rsid w:val="00C85681"/>
    <w:rsid w:val="00C86BF4"/>
    <w:rsid w:val="00C9066B"/>
    <w:rsid w:val="00C946EB"/>
    <w:rsid w:val="00C95CE7"/>
    <w:rsid w:val="00CA0382"/>
    <w:rsid w:val="00CA400E"/>
    <w:rsid w:val="00CA60C0"/>
    <w:rsid w:val="00CB5774"/>
    <w:rsid w:val="00CB5D21"/>
    <w:rsid w:val="00CB7829"/>
    <w:rsid w:val="00CC066E"/>
    <w:rsid w:val="00CC34E5"/>
    <w:rsid w:val="00CC5073"/>
    <w:rsid w:val="00CC59CE"/>
    <w:rsid w:val="00CC6C3E"/>
    <w:rsid w:val="00CC6D2D"/>
    <w:rsid w:val="00CC72EB"/>
    <w:rsid w:val="00CD05C5"/>
    <w:rsid w:val="00CD36D3"/>
    <w:rsid w:val="00CD3A36"/>
    <w:rsid w:val="00CD4229"/>
    <w:rsid w:val="00CD4B62"/>
    <w:rsid w:val="00CE113A"/>
    <w:rsid w:val="00CE126E"/>
    <w:rsid w:val="00CE1957"/>
    <w:rsid w:val="00CE32D9"/>
    <w:rsid w:val="00CE33A7"/>
    <w:rsid w:val="00CE34C1"/>
    <w:rsid w:val="00CE4CDA"/>
    <w:rsid w:val="00CF00AC"/>
    <w:rsid w:val="00CF2CD9"/>
    <w:rsid w:val="00CF2DCA"/>
    <w:rsid w:val="00CF4754"/>
    <w:rsid w:val="00CF4C6C"/>
    <w:rsid w:val="00CF5402"/>
    <w:rsid w:val="00D02160"/>
    <w:rsid w:val="00D0520A"/>
    <w:rsid w:val="00D1518D"/>
    <w:rsid w:val="00D160E4"/>
    <w:rsid w:val="00D20B67"/>
    <w:rsid w:val="00D23FCF"/>
    <w:rsid w:val="00D2420C"/>
    <w:rsid w:val="00D259D5"/>
    <w:rsid w:val="00D26444"/>
    <w:rsid w:val="00D32F51"/>
    <w:rsid w:val="00D35B91"/>
    <w:rsid w:val="00D3615C"/>
    <w:rsid w:val="00D4191E"/>
    <w:rsid w:val="00D433AB"/>
    <w:rsid w:val="00D47081"/>
    <w:rsid w:val="00D5077F"/>
    <w:rsid w:val="00D51CD2"/>
    <w:rsid w:val="00D5428C"/>
    <w:rsid w:val="00D566BB"/>
    <w:rsid w:val="00D572E2"/>
    <w:rsid w:val="00D6154E"/>
    <w:rsid w:val="00D64006"/>
    <w:rsid w:val="00D646B2"/>
    <w:rsid w:val="00D70120"/>
    <w:rsid w:val="00D70CDD"/>
    <w:rsid w:val="00D7321D"/>
    <w:rsid w:val="00D73AB4"/>
    <w:rsid w:val="00D805D4"/>
    <w:rsid w:val="00D80C9F"/>
    <w:rsid w:val="00D81C29"/>
    <w:rsid w:val="00D823C6"/>
    <w:rsid w:val="00D835AB"/>
    <w:rsid w:val="00D84738"/>
    <w:rsid w:val="00D85231"/>
    <w:rsid w:val="00D91878"/>
    <w:rsid w:val="00D920A3"/>
    <w:rsid w:val="00D972F6"/>
    <w:rsid w:val="00D9743E"/>
    <w:rsid w:val="00D977C5"/>
    <w:rsid w:val="00DA2B45"/>
    <w:rsid w:val="00DA45A1"/>
    <w:rsid w:val="00DA7EDD"/>
    <w:rsid w:val="00DB13F1"/>
    <w:rsid w:val="00DB1AAB"/>
    <w:rsid w:val="00DB215F"/>
    <w:rsid w:val="00DB248C"/>
    <w:rsid w:val="00DB5C64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5C1B"/>
    <w:rsid w:val="00DF7B0B"/>
    <w:rsid w:val="00E03443"/>
    <w:rsid w:val="00E0348A"/>
    <w:rsid w:val="00E0597F"/>
    <w:rsid w:val="00E05E12"/>
    <w:rsid w:val="00E062A4"/>
    <w:rsid w:val="00E06895"/>
    <w:rsid w:val="00E12CB4"/>
    <w:rsid w:val="00E14FE7"/>
    <w:rsid w:val="00E15081"/>
    <w:rsid w:val="00E171B4"/>
    <w:rsid w:val="00E247E6"/>
    <w:rsid w:val="00E3030E"/>
    <w:rsid w:val="00E323BE"/>
    <w:rsid w:val="00E34D43"/>
    <w:rsid w:val="00E35BF0"/>
    <w:rsid w:val="00E37236"/>
    <w:rsid w:val="00E41D4B"/>
    <w:rsid w:val="00E455B8"/>
    <w:rsid w:val="00E51A7C"/>
    <w:rsid w:val="00E5247C"/>
    <w:rsid w:val="00E533F6"/>
    <w:rsid w:val="00E61183"/>
    <w:rsid w:val="00E674BE"/>
    <w:rsid w:val="00E720B6"/>
    <w:rsid w:val="00E72F8E"/>
    <w:rsid w:val="00E73B87"/>
    <w:rsid w:val="00E73F1E"/>
    <w:rsid w:val="00E74814"/>
    <w:rsid w:val="00E748D5"/>
    <w:rsid w:val="00E75B6F"/>
    <w:rsid w:val="00E7672F"/>
    <w:rsid w:val="00E807C7"/>
    <w:rsid w:val="00E825AC"/>
    <w:rsid w:val="00E82ABC"/>
    <w:rsid w:val="00E8420A"/>
    <w:rsid w:val="00E8745B"/>
    <w:rsid w:val="00E910FC"/>
    <w:rsid w:val="00EA00E3"/>
    <w:rsid w:val="00EA0230"/>
    <w:rsid w:val="00EA28E1"/>
    <w:rsid w:val="00EA2DCA"/>
    <w:rsid w:val="00EA358E"/>
    <w:rsid w:val="00EA50F6"/>
    <w:rsid w:val="00EA6F53"/>
    <w:rsid w:val="00EB0B8B"/>
    <w:rsid w:val="00EB2A39"/>
    <w:rsid w:val="00EB5F0B"/>
    <w:rsid w:val="00EB76B0"/>
    <w:rsid w:val="00EC0DFD"/>
    <w:rsid w:val="00EC1F45"/>
    <w:rsid w:val="00EC303F"/>
    <w:rsid w:val="00EC583B"/>
    <w:rsid w:val="00EC5E9E"/>
    <w:rsid w:val="00ED03F7"/>
    <w:rsid w:val="00ED434B"/>
    <w:rsid w:val="00ED5495"/>
    <w:rsid w:val="00ED65F7"/>
    <w:rsid w:val="00EE2CF3"/>
    <w:rsid w:val="00EE5538"/>
    <w:rsid w:val="00EE5EDE"/>
    <w:rsid w:val="00EE6207"/>
    <w:rsid w:val="00EF617D"/>
    <w:rsid w:val="00F04C4F"/>
    <w:rsid w:val="00F053C0"/>
    <w:rsid w:val="00F07F9B"/>
    <w:rsid w:val="00F10A57"/>
    <w:rsid w:val="00F110B2"/>
    <w:rsid w:val="00F1445C"/>
    <w:rsid w:val="00F149EF"/>
    <w:rsid w:val="00F17A3F"/>
    <w:rsid w:val="00F2100B"/>
    <w:rsid w:val="00F21F17"/>
    <w:rsid w:val="00F22DC9"/>
    <w:rsid w:val="00F25812"/>
    <w:rsid w:val="00F2677F"/>
    <w:rsid w:val="00F35E5A"/>
    <w:rsid w:val="00F373B9"/>
    <w:rsid w:val="00F37726"/>
    <w:rsid w:val="00F37F90"/>
    <w:rsid w:val="00F4020B"/>
    <w:rsid w:val="00F43158"/>
    <w:rsid w:val="00F43473"/>
    <w:rsid w:val="00F4509E"/>
    <w:rsid w:val="00F471FE"/>
    <w:rsid w:val="00F52FF5"/>
    <w:rsid w:val="00F57236"/>
    <w:rsid w:val="00F6096C"/>
    <w:rsid w:val="00F62D51"/>
    <w:rsid w:val="00F64389"/>
    <w:rsid w:val="00F645F8"/>
    <w:rsid w:val="00F7268E"/>
    <w:rsid w:val="00F76D9D"/>
    <w:rsid w:val="00F800D7"/>
    <w:rsid w:val="00F8229C"/>
    <w:rsid w:val="00F822EE"/>
    <w:rsid w:val="00F833A3"/>
    <w:rsid w:val="00F84118"/>
    <w:rsid w:val="00F8556C"/>
    <w:rsid w:val="00F901E7"/>
    <w:rsid w:val="00F9157E"/>
    <w:rsid w:val="00F92A96"/>
    <w:rsid w:val="00F95EBA"/>
    <w:rsid w:val="00F97F53"/>
    <w:rsid w:val="00FA0937"/>
    <w:rsid w:val="00FA0BC7"/>
    <w:rsid w:val="00FA113A"/>
    <w:rsid w:val="00FA166C"/>
    <w:rsid w:val="00FA5D1E"/>
    <w:rsid w:val="00FA6381"/>
    <w:rsid w:val="00FA6860"/>
    <w:rsid w:val="00FB1989"/>
    <w:rsid w:val="00FB410D"/>
    <w:rsid w:val="00FB619F"/>
    <w:rsid w:val="00FB79E4"/>
    <w:rsid w:val="00FC0331"/>
    <w:rsid w:val="00FC095E"/>
    <w:rsid w:val="00FC2222"/>
    <w:rsid w:val="00FC46A5"/>
    <w:rsid w:val="00FC4A7C"/>
    <w:rsid w:val="00FC4B25"/>
    <w:rsid w:val="00FC5839"/>
    <w:rsid w:val="00FC5A91"/>
    <w:rsid w:val="00FC678D"/>
    <w:rsid w:val="00FC6DFA"/>
    <w:rsid w:val="00FC70BB"/>
    <w:rsid w:val="00FC7FCD"/>
    <w:rsid w:val="00FD22B9"/>
    <w:rsid w:val="00FD43E8"/>
    <w:rsid w:val="00FD4C5B"/>
    <w:rsid w:val="00FD59E1"/>
    <w:rsid w:val="00FD63DB"/>
    <w:rsid w:val="00FD6CF1"/>
    <w:rsid w:val="00FD7F6E"/>
    <w:rsid w:val="00FE1FB6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  <w:style w:type="paragraph" w:customStyle="1" w:styleId="Articolo">
    <w:name w:val="Articolo"/>
    <w:basedOn w:val="Normale"/>
    <w:link w:val="ArticoloCarattere"/>
    <w:qFormat/>
    <w:rsid w:val="00637909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637909"/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B1299-E1E5-4A8A-9C61-928971CF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411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178</cp:revision>
  <cp:lastPrinted>2024-10-30T12:10:00Z</cp:lastPrinted>
  <dcterms:created xsi:type="dcterms:W3CDTF">2024-10-24T11:08:00Z</dcterms:created>
  <dcterms:modified xsi:type="dcterms:W3CDTF">2025-01-14T10:30:00Z</dcterms:modified>
</cp:coreProperties>
</file>